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91" w:rsidRDefault="00DF5991">
      <w:pPr>
        <w:jc w:val="center"/>
        <w:rPr>
          <w:rFonts w:ascii="Tahoma" w:hAnsi="Tahoma" w:cs="Tahoma"/>
          <w:b/>
          <w:i/>
          <w:sz w:val="20"/>
        </w:rPr>
      </w:pPr>
    </w:p>
    <w:p w:rsidR="00E244B6" w:rsidRDefault="00E244B6">
      <w:pPr>
        <w:jc w:val="center"/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 xml:space="preserve">Wzór wykazu zrealizowanych </w:t>
      </w:r>
      <w:r w:rsidR="007C49BE">
        <w:rPr>
          <w:rFonts w:ascii="Tahoma" w:hAnsi="Tahoma" w:cs="Tahoma"/>
          <w:b/>
          <w:i/>
          <w:sz w:val="20"/>
        </w:rPr>
        <w:t xml:space="preserve">zamówień </w:t>
      </w:r>
    </w:p>
    <w:p w:rsidR="00E244B6" w:rsidRDefault="00E244B6">
      <w:pPr>
        <w:jc w:val="center"/>
        <w:rPr>
          <w:rFonts w:ascii="Tahoma" w:hAnsi="Tahoma" w:cs="Tahoma"/>
          <w:b/>
          <w:i/>
          <w:sz w:val="20"/>
        </w:rPr>
      </w:pPr>
    </w:p>
    <w:p w:rsidR="00E244B6" w:rsidRDefault="00E244B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16"/>
        </w:rPr>
        <w:t>Nazwa i adres Wykonawcy</w:t>
      </w:r>
    </w:p>
    <w:p w:rsidR="00E244B6" w:rsidRDefault="00E244B6">
      <w:pPr>
        <w:pStyle w:val="Nagwek4"/>
        <w:tabs>
          <w:tab w:val="clear" w:pos="0"/>
          <w:tab w:val="left" w:pos="-945"/>
          <w:tab w:val="left" w:pos="-855"/>
          <w:tab w:val="left" w:pos="960"/>
        </w:tabs>
        <w:ind w:left="0"/>
        <w:jc w:val="center"/>
        <w:rPr>
          <w:rFonts w:ascii="Tahoma" w:hAnsi="Tahoma" w:cs="Tahoma"/>
          <w:sz w:val="20"/>
        </w:rPr>
      </w:pPr>
    </w:p>
    <w:p w:rsidR="00E244B6" w:rsidRDefault="00E244B6">
      <w:pPr>
        <w:pStyle w:val="Nagwek4"/>
        <w:tabs>
          <w:tab w:val="clear" w:pos="0"/>
          <w:tab w:val="left" w:pos="-945"/>
          <w:tab w:val="left" w:pos="-855"/>
          <w:tab w:val="left" w:pos="960"/>
        </w:tabs>
        <w:ind w:left="0"/>
        <w:jc w:val="center"/>
        <w:rPr>
          <w:rFonts w:ascii="Tahoma" w:hAnsi="Tahoma" w:cs="Tahom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2"/>
        <w:gridCol w:w="3261"/>
        <w:gridCol w:w="2835"/>
        <w:gridCol w:w="2835"/>
        <w:gridCol w:w="2409"/>
        <w:gridCol w:w="2438"/>
      </w:tblGrid>
      <w:tr w:rsidR="00E244B6" w:rsidTr="00892942">
        <w:trPr>
          <w:trHeight w:val="47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pStyle w:val="tyt"/>
              <w:keepNext w:val="0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244B6" w:rsidRDefault="00E244B6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892942">
            <w:pPr>
              <w:snapToGrid w:val="0"/>
              <w:jc w:val="center"/>
              <w:rPr>
                <w:rFonts w:ascii="Tahoma" w:hAnsi="Tahoma" w:cs="Tahoma"/>
                <w:sz w:val="20"/>
                <w:shd w:val="clear" w:color="auto" w:fill="FFFFFF"/>
              </w:rPr>
            </w:pPr>
            <w:r>
              <w:rPr>
                <w:rFonts w:ascii="Tahoma" w:hAnsi="Tahoma" w:cs="Tahoma"/>
                <w:b/>
                <w:sz w:val="20"/>
              </w:rPr>
              <w:t>Rodzaj i o</w:t>
            </w:r>
            <w:r w:rsidR="00E244B6">
              <w:rPr>
                <w:rFonts w:ascii="Tahoma" w:hAnsi="Tahoma" w:cs="Tahoma"/>
                <w:b/>
                <w:sz w:val="20"/>
              </w:rPr>
              <w:t xml:space="preserve">pis  </w:t>
            </w:r>
            <w:r w:rsidR="007C49BE">
              <w:rPr>
                <w:rFonts w:ascii="Tahoma" w:hAnsi="Tahoma" w:cs="Tahoma"/>
                <w:b/>
                <w:sz w:val="20"/>
              </w:rPr>
              <w:t xml:space="preserve">zamówienia </w:t>
            </w:r>
          </w:p>
          <w:p w:rsidR="00E244B6" w:rsidRPr="00771FEE" w:rsidRDefault="00E244B6" w:rsidP="00D9506A">
            <w:pPr>
              <w:snapToGrid w:val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 xml:space="preserve">przy uwzględnieniu zapisów </w:t>
            </w:r>
            <w:proofErr w:type="spellStart"/>
            <w:r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>pkt</w:t>
            </w:r>
            <w:proofErr w:type="spellEnd"/>
            <w:r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 xml:space="preserve"> </w:t>
            </w:r>
            <w:r w:rsidR="00D9506A"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>1</w:t>
            </w:r>
            <w:r w:rsidR="007C49BE"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 xml:space="preserve">7 </w:t>
            </w:r>
            <w:proofErr w:type="spellStart"/>
            <w:r w:rsidR="00D9506A"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>ppkt</w:t>
            </w:r>
            <w:proofErr w:type="spellEnd"/>
            <w:r w:rsidR="00D9506A"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 xml:space="preserve"> 1.4</w:t>
            </w:r>
            <w:r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>)</w:t>
            </w:r>
            <w:r w:rsidR="008422DB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 xml:space="preserve"> </w:t>
            </w:r>
            <w:r w:rsidR="007C49BE"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 xml:space="preserve">tiret pierwsze </w:t>
            </w:r>
            <w:r w:rsidR="00771FEE" w:rsidRPr="00771FEE"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>SWZ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244B6" w:rsidRDefault="00E244B6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Zamawiający/</w:t>
            </w:r>
          </w:p>
          <w:p w:rsidR="00E244B6" w:rsidRDefault="00E244B6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Podmiot zlecający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4B6" w:rsidRDefault="00E244B6">
            <w:pPr>
              <w:pStyle w:val="Nagwek6"/>
              <w:tabs>
                <w:tab w:val="clear" w:pos="0"/>
                <w:tab w:val="left" w:pos="2237"/>
              </w:tabs>
              <w:snapToGrid w:val="0"/>
              <w:ind w:left="2237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pStyle w:val="tyt"/>
              <w:suppressAutoHyphens/>
              <w:autoSpaceDE/>
              <w:spacing w:before="0"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Miejsce wykonania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Termin realizacji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44B6" w:rsidRDefault="00E244B6">
            <w:pPr>
              <w:snapToGrid w:val="0"/>
              <w:jc w:val="center"/>
            </w:pPr>
            <w:r>
              <w:rPr>
                <w:rFonts w:ascii="Tahoma" w:hAnsi="Tahoma" w:cs="Tahoma"/>
                <w:b/>
                <w:sz w:val="20"/>
              </w:rPr>
              <w:t>Całkowita wartość wykonane</w:t>
            </w:r>
            <w:r w:rsidR="007C49BE">
              <w:rPr>
                <w:rFonts w:ascii="Tahoma" w:hAnsi="Tahoma" w:cs="Tahoma"/>
                <w:b/>
                <w:sz w:val="20"/>
              </w:rPr>
              <w:t>go</w:t>
            </w:r>
            <w:r w:rsidR="00892942">
              <w:rPr>
                <w:rFonts w:ascii="Tahoma" w:hAnsi="Tahoma" w:cs="Tahoma"/>
                <w:b/>
                <w:sz w:val="20"/>
              </w:rPr>
              <w:t xml:space="preserve">zamówienia </w:t>
            </w:r>
            <w:r>
              <w:rPr>
                <w:rFonts w:ascii="Tahoma" w:hAnsi="Tahoma" w:cs="Tahoma"/>
                <w:b/>
                <w:sz w:val="20"/>
              </w:rPr>
              <w:t>brutto</w:t>
            </w:r>
          </w:p>
        </w:tc>
      </w:tr>
      <w:tr w:rsidR="00E244B6" w:rsidTr="00892942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E244B6" w:rsidTr="00892942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2.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E244B6" w:rsidRDefault="00E244B6">
            <w:pPr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E244B6" w:rsidTr="00892942">
        <w:trPr>
          <w:trHeight w:val="50"/>
        </w:trPr>
        <w:tc>
          <w:tcPr>
            <w:tcW w:w="56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44B6" w:rsidRDefault="00F16C4B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3.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44B6" w:rsidRDefault="00E244B6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7C49BE" w:rsidTr="00892942">
        <w:trPr>
          <w:trHeight w:val="1050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C49BE" w:rsidRDefault="007C49BE" w:rsidP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lastRenderedPageBreak/>
              <w:t xml:space="preserve">4.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 w:rsidP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7C49BE" w:rsidTr="00892942">
        <w:trPr>
          <w:trHeight w:val="1300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C49BE" w:rsidRDefault="007C49BE" w:rsidP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 w:rsidP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7C49BE" w:rsidTr="00892942">
        <w:trPr>
          <w:trHeight w:val="109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C49BE" w:rsidRDefault="007C49BE" w:rsidP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 w:rsidP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7C49BE" w:rsidTr="00892942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9BE" w:rsidRDefault="007C49BE" w:rsidP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BE" w:rsidRDefault="007C49BE" w:rsidP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9BE" w:rsidRDefault="007C49BE">
            <w:pPr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E244B6" w:rsidRDefault="00E244B6"/>
    <w:p w:rsidR="00E244B6" w:rsidRDefault="00E244B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2"/>
        </w:rPr>
        <w:t>..........</w:t>
      </w:r>
      <w:r>
        <w:rPr>
          <w:rFonts w:ascii="Tahoma" w:hAnsi="Tahoma" w:cs="Tahoma"/>
          <w:sz w:val="20"/>
        </w:rPr>
        <w:t>......................................, dnia ................................. 202</w:t>
      </w:r>
      <w:r w:rsidR="008422DB">
        <w:rPr>
          <w:rFonts w:ascii="Tahoma" w:hAnsi="Tahoma" w:cs="Tahoma"/>
          <w:sz w:val="20"/>
        </w:rPr>
        <w:t>3</w:t>
      </w:r>
      <w:r>
        <w:rPr>
          <w:rFonts w:ascii="Tahoma" w:hAnsi="Tahoma" w:cs="Tahoma"/>
          <w:sz w:val="20"/>
        </w:rPr>
        <w:t xml:space="preserve"> r.</w:t>
      </w:r>
    </w:p>
    <w:p w:rsidR="00E244B6" w:rsidRDefault="00E244B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(Miejscowość)  </w:t>
      </w:r>
    </w:p>
    <w:p w:rsidR="00E244B6" w:rsidRDefault="00E244B6">
      <w:pPr>
        <w:rPr>
          <w:rFonts w:ascii="Tahoma" w:hAnsi="Tahoma" w:cs="Tahoma"/>
          <w:b/>
          <w:bCs/>
          <w:sz w:val="18"/>
          <w:szCs w:val="18"/>
          <w:u w:val="single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</w:p>
    <w:p w:rsidR="00E244B6" w:rsidRDefault="00E244B6">
      <w:pPr>
        <w:ind w:hanging="15"/>
        <w:jc w:val="both"/>
      </w:pPr>
      <w:r>
        <w:rPr>
          <w:rFonts w:ascii="Tahoma" w:hAnsi="Tahoma" w:cs="Tahoma"/>
          <w:b/>
          <w:bCs/>
          <w:sz w:val="18"/>
          <w:szCs w:val="18"/>
          <w:u w:val="single"/>
        </w:rPr>
        <w:t>UWAGA:</w:t>
      </w:r>
      <w:r>
        <w:rPr>
          <w:rFonts w:ascii="Tahoma" w:hAnsi="Tahoma" w:cs="Tahoma"/>
          <w:b/>
          <w:bCs/>
          <w:sz w:val="18"/>
          <w:szCs w:val="18"/>
          <w:shd w:val="clear" w:color="auto" w:fill="FFFFFF"/>
        </w:rPr>
        <w:t xml:space="preserve">Do oferty należy dołączyć dokumenty, podpisane przez osobę upoważnioną do reprezentowania zamawiającego, wskazujące czy </w:t>
      </w:r>
      <w:r w:rsidR="007C49BE">
        <w:rPr>
          <w:rFonts w:ascii="Tahoma" w:hAnsi="Tahoma" w:cs="Tahoma"/>
          <w:b/>
          <w:bCs/>
          <w:sz w:val="18"/>
          <w:szCs w:val="18"/>
          <w:shd w:val="clear" w:color="auto" w:fill="FFFFFF"/>
        </w:rPr>
        <w:t xml:space="preserve">zamówienia </w:t>
      </w:r>
      <w:r>
        <w:rPr>
          <w:rFonts w:ascii="Tahoma" w:hAnsi="Tahoma" w:cs="Tahoma"/>
          <w:b/>
          <w:bCs/>
          <w:sz w:val="18"/>
          <w:szCs w:val="18"/>
          <w:shd w:val="clear" w:color="auto" w:fill="FFFFFF"/>
        </w:rPr>
        <w:t xml:space="preserve">te zostały wykonane w sposób należyty i prawidłowo ukończone. </w:t>
      </w:r>
    </w:p>
    <w:p w:rsidR="00E244B6" w:rsidRDefault="00E244B6">
      <w:pPr>
        <w:ind w:hanging="15"/>
        <w:jc w:val="both"/>
      </w:pPr>
    </w:p>
    <w:p w:rsidR="00E244B6" w:rsidRDefault="00E244B6">
      <w:pPr>
        <w:ind w:left="6372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................................................. </w:t>
      </w:r>
    </w:p>
    <w:p w:rsidR="00E244B6" w:rsidRDefault="00E244B6">
      <w:pPr>
        <w:ind w:left="6372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podpis Wykonawcy lub osoby</w:t>
      </w:r>
    </w:p>
    <w:p w:rsidR="00E244B6" w:rsidRDefault="00E244B6">
      <w:pPr>
        <w:ind w:left="6372"/>
        <w:jc w:val="right"/>
      </w:pPr>
      <w:r>
        <w:rPr>
          <w:rFonts w:ascii="Tahoma" w:hAnsi="Tahoma" w:cs="Tahoma"/>
          <w:sz w:val="16"/>
          <w:szCs w:val="16"/>
        </w:rPr>
        <w:t xml:space="preserve">                 przez niego upoważnionej</w:t>
      </w:r>
    </w:p>
    <w:sectPr w:rsidR="00E244B6" w:rsidSect="00CD54A5">
      <w:headerReference w:type="default" r:id="rId7"/>
      <w:footerReference w:type="default" r:id="rId8"/>
      <w:pgSz w:w="16838" w:h="11906" w:orient="landscape"/>
      <w:pgMar w:top="1418" w:right="1406" w:bottom="1127" w:left="851" w:header="720" w:footer="851" w:gutter="0"/>
      <w:pgNumType w:start="1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51E" w:rsidRDefault="006F351E">
      <w:r>
        <w:separator/>
      </w:r>
    </w:p>
  </w:endnote>
  <w:endnote w:type="continuationSeparator" w:id="1">
    <w:p w:rsidR="006F351E" w:rsidRDefault="006F3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G Times (WE)">
    <w:charset w:val="EE"/>
    <w:family w:val="roman"/>
    <w:pitch w:val="variable"/>
    <w:sig w:usb0="00000000" w:usb1="00000000" w:usb2="00000000" w:usb3="00000000" w:csb0="00000000" w:csb1="00000000"/>
  </w:font>
  <w:font w:name="CG Times CE">
    <w:charset w:val="EE"/>
    <w:family w:val="roman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mana B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3E8" w:rsidRDefault="00B473E8">
    <w:pPr>
      <w:pStyle w:val="Stopka"/>
      <w:pBdr>
        <w:top w:val="single" w:sz="4" w:space="1" w:color="000000"/>
      </w:pBdr>
      <w:ind w:right="360"/>
      <w:jc w:val="center"/>
      <w:rPr>
        <w:rFonts w:ascii="Book Antiqua" w:hAnsi="Book Antiqua" w:cs="Book Antiqua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51E" w:rsidRDefault="006F351E">
      <w:r>
        <w:separator/>
      </w:r>
    </w:p>
  </w:footnote>
  <w:footnote w:type="continuationSeparator" w:id="1">
    <w:p w:rsidR="006F351E" w:rsidRDefault="006F35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E1F" w:rsidRDefault="00C74102" w:rsidP="008C3E1F">
    <w:pPr>
      <w:pStyle w:val="Nagwek"/>
      <w:jc w:val="center"/>
      <w:rPr>
        <w:rFonts w:ascii="Tahoma" w:hAnsi="Tahoma" w:cs="Tahoma"/>
        <w:i/>
        <w:sz w:val="18"/>
        <w:szCs w:val="18"/>
      </w:rPr>
    </w:pPr>
    <w:r w:rsidRPr="00374D7A">
      <w:rPr>
        <w:noProof/>
        <w:lang w:eastAsia="pl-PL"/>
      </w:rPr>
      <w:drawing>
        <wp:inline distT="0" distB="0" distL="0" distR="0">
          <wp:extent cx="5759450" cy="5778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3E1F" w:rsidRDefault="008C3E1F">
    <w:pPr>
      <w:pStyle w:val="Nagwek"/>
      <w:rPr>
        <w:rFonts w:ascii="Tahoma" w:hAnsi="Tahoma" w:cs="Tahoma"/>
        <w:i/>
        <w:sz w:val="18"/>
        <w:szCs w:val="18"/>
      </w:rPr>
    </w:pPr>
  </w:p>
  <w:p w:rsidR="00DF5991" w:rsidRDefault="00DF5991">
    <w:pPr>
      <w:pStyle w:val="Nagwek"/>
      <w:rPr>
        <w:rFonts w:ascii="Tahoma" w:hAnsi="Tahoma" w:cs="Tahoma"/>
        <w:i/>
        <w:sz w:val="18"/>
        <w:szCs w:val="18"/>
      </w:rPr>
    </w:pPr>
  </w:p>
  <w:p w:rsidR="00DF5991" w:rsidRDefault="00DF5991" w:rsidP="00DF5991">
    <w:pPr>
      <w:pStyle w:val="Nagwek"/>
      <w:jc w:val="center"/>
      <w:rPr>
        <w:rFonts w:ascii="Tahoma" w:hAnsi="Tahoma" w:cs="Tahoma"/>
        <w:i/>
        <w:sz w:val="18"/>
        <w:szCs w:val="18"/>
      </w:rPr>
    </w:pP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Znak sprawy:  8/ WOMP – </w:t>
    </w:r>
    <w:proofErr w:type="spellStart"/>
    <w:r w:rsidRPr="00D974FF">
      <w:rPr>
        <w:rFonts w:ascii="Tahoma" w:hAnsi="Tahoma" w:cs="Tahoma"/>
        <w:b/>
        <w:bCs/>
        <w:i/>
        <w:iCs/>
        <w:sz w:val="18"/>
        <w:szCs w:val="18"/>
      </w:rPr>
      <w:t>ZCLiP</w:t>
    </w:r>
    <w:proofErr w:type="spellEnd"/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 / 2022                           </w:t>
    </w:r>
    <w:r w:rsidRPr="00D974FF">
      <w:rPr>
        <w:rFonts w:ascii="Tahoma" w:hAnsi="Tahoma" w:cs="Tahoma"/>
        <w:b/>
        <w:bCs/>
        <w:i/>
        <w:iCs/>
        <w:sz w:val="18"/>
        <w:szCs w:val="18"/>
      </w:rPr>
      <w:tab/>
      <w:t xml:space="preserve">                    Załącznik Nr </w:t>
    </w:r>
    <w:r>
      <w:rPr>
        <w:rFonts w:ascii="Tahoma" w:hAnsi="Tahoma" w:cs="Tahoma"/>
        <w:b/>
        <w:bCs/>
        <w:i/>
        <w:iCs/>
        <w:sz w:val="18"/>
        <w:szCs w:val="18"/>
      </w:rPr>
      <w:t>1</w:t>
    </w:r>
    <w:r w:rsidR="00B13954">
      <w:rPr>
        <w:rFonts w:ascii="Tahoma" w:hAnsi="Tahoma" w:cs="Tahoma"/>
        <w:b/>
        <w:bCs/>
        <w:i/>
        <w:iCs/>
        <w:sz w:val="18"/>
        <w:szCs w:val="18"/>
      </w:rPr>
      <w:t>0</w:t>
    </w:r>
    <w:r w:rsidRPr="00D974FF">
      <w:rPr>
        <w:rFonts w:ascii="Tahoma" w:hAnsi="Tahoma" w:cs="Tahoma"/>
        <w:b/>
        <w:bCs/>
        <w:i/>
        <w:iCs/>
        <w:sz w:val="18"/>
        <w:szCs w:val="18"/>
      </w:rPr>
      <w:t xml:space="preserve"> do SWZ</w:t>
    </w:r>
  </w:p>
  <w:p w:rsidR="00DF5991" w:rsidRDefault="00DF5991">
    <w:pPr>
      <w:pStyle w:val="Nagwek"/>
      <w:rPr>
        <w:rFonts w:ascii="Tahoma" w:hAnsi="Tahoma" w:cs="Tahoma"/>
        <w:i/>
        <w:sz w:val="18"/>
        <w:szCs w:val="18"/>
      </w:rPr>
    </w:pPr>
  </w:p>
  <w:p w:rsidR="00B473E8" w:rsidRDefault="00B473E8">
    <w:pPr>
      <w:pStyle w:val="Nagwek"/>
      <w:jc w:val="center"/>
      <w:rPr>
        <w:rFonts w:ascii="Tahoma" w:hAnsi="Tahoma" w:cs="Tahoma"/>
        <w:b/>
        <w:bCs/>
        <w:sz w:val="20"/>
      </w:rPr>
    </w:pPr>
    <w:r>
      <w:rPr>
        <w:rFonts w:ascii="Tahoma" w:hAnsi="Tahoma" w:cs="Tahoma"/>
        <w:b/>
        <w:bCs/>
        <w:sz w:val="20"/>
      </w:rPr>
      <w:t xml:space="preserve">  Wykonawca dostarczy na wezwanie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2">
    <w:nsid w:val="00000003"/>
    <w:multiLevelType w:val="singleLevel"/>
    <w:tmpl w:val="00000003"/>
    <w:name w:val="WW8Num3"/>
    <w:lvl w:ilvl="0"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</w:compat>
  <w:rsids>
    <w:rsidRoot w:val="00F16C4B"/>
    <w:rsid w:val="00103483"/>
    <w:rsid w:val="001E25DD"/>
    <w:rsid w:val="00241D36"/>
    <w:rsid w:val="002D3954"/>
    <w:rsid w:val="00360FF2"/>
    <w:rsid w:val="006439DE"/>
    <w:rsid w:val="006F351E"/>
    <w:rsid w:val="00771FEE"/>
    <w:rsid w:val="00782063"/>
    <w:rsid w:val="007C49BE"/>
    <w:rsid w:val="008422DB"/>
    <w:rsid w:val="00892942"/>
    <w:rsid w:val="008C3E1F"/>
    <w:rsid w:val="00B13954"/>
    <w:rsid w:val="00B473E8"/>
    <w:rsid w:val="00C74102"/>
    <w:rsid w:val="00C81631"/>
    <w:rsid w:val="00CD54A5"/>
    <w:rsid w:val="00D9506A"/>
    <w:rsid w:val="00D96910"/>
    <w:rsid w:val="00DF5991"/>
    <w:rsid w:val="00E244B6"/>
    <w:rsid w:val="00F16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4A5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CD54A5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D54A5"/>
    <w:pPr>
      <w:keepNext/>
      <w:tabs>
        <w:tab w:val="num" w:pos="0"/>
      </w:tabs>
      <w:ind w:left="-283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CD54A5"/>
    <w:pPr>
      <w:keepNext/>
      <w:ind w:left="-283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CD54A5"/>
    <w:pPr>
      <w:keepNext/>
      <w:tabs>
        <w:tab w:val="num" w:pos="0"/>
      </w:tabs>
      <w:ind w:left="-7516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CD54A5"/>
    <w:pPr>
      <w:keepNext/>
      <w:ind w:left="-283"/>
      <w:outlineLvl w:val="4"/>
    </w:pPr>
  </w:style>
  <w:style w:type="paragraph" w:styleId="Nagwek6">
    <w:name w:val="heading 6"/>
    <w:basedOn w:val="Normalny"/>
    <w:next w:val="Normalny"/>
    <w:qFormat/>
    <w:rsid w:val="00CD54A5"/>
    <w:pPr>
      <w:keepNext/>
      <w:tabs>
        <w:tab w:val="num" w:pos="0"/>
      </w:tabs>
      <w:ind w:left="-283"/>
      <w:outlineLvl w:val="5"/>
    </w:pPr>
    <w:rPr>
      <w:sz w:val="32"/>
    </w:rPr>
  </w:style>
  <w:style w:type="paragraph" w:styleId="Nagwek7">
    <w:name w:val="heading 7"/>
    <w:basedOn w:val="Normalny"/>
    <w:next w:val="Normalny"/>
    <w:qFormat/>
    <w:rsid w:val="00CD54A5"/>
    <w:pPr>
      <w:spacing w:before="240" w:after="60"/>
      <w:ind w:left="-3163"/>
      <w:outlineLvl w:val="6"/>
    </w:pPr>
    <w:rPr>
      <w:rFonts w:ascii="Arial" w:hAnsi="Arial" w:cs="Arial"/>
      <w:sz w:val="20"/>
    </w:rPr>
  </w:style>
  <w:style w:type="paragraph" w:styleId="Nagwek8">
    <w:name w:val="heading 8"/>
    <w:basedOn w:val="Normalny"/>
    <w:next w:val="Normalny"/>
    <w:qFormat/>
    <w:rsid w:val="00CD54A5"/>
    <w:pPr>
      <w:spacing w:before="240" w:after="60"/>
      <w:ind w:left="-283"/>
      <w:outlineLvl w:val="7"/>
    </w:pPr>
    <w:rPr>
      <w:rFonts w:ascii="Arial" w:hAnsi="Arial" w:cs="Arial"/>
      <w:i/>
      <w:sz w:val="20"/>
    </w:rPr>
  </w:style>
  <w:style w:type="paragraph" w:styleId="Nagwek9">
    <w:name w:val="heading 9"/>
    <w:basedOn w:val="Normalny"/>
    <w:next w:val="Normalny"/>
    <w:qFormat/>
    <w:rsid w:val="00CD54A5"/>
    <w:pPr>
      <w:spacing w:before="240" w:after="60"/>
      <w:ind w:left="-283"/>
      <w:outlineLvl w:val="8"/>
    </w:pPr>
    <w:rPr>
      <w:rFonts w:ascii="Arial" w:hAnsi="Arial" w:cs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D54A5"/>
    <w:rPr>
      <w:rFonts w:ascii="Symbol" w:hAnsi="Symbol" w:cs="Symbol"/>
    </w:rPr>
  </w:style>
  <w:style w:type="character" w:customStyle="1" w:styleId="WW8Num1z1">
    <w:name w:val="WW8Num1z1"/>
    <w:rsid w:val="00CD54A5"/>
  </w:style>
  <w:style w:type="character" w:customStyle="1" w:styleId="WW8Num1z2">
    <w:name w:val="WW8Num1z2"/>
    <w:rsid w:val="00CD54A5"/>
  </w:style>
  <w:style w:type="character" w:customStyle="1" w:styleId="WW8Num1z3">
    <w:name w:val="WW8Num1z3"/>
    <w:rsid w:val="00CD54A5"/>
  </w:style>
  <w:style w:type="character" w:customStyle="1" w:styleId="WW8Num1z4">
    <w:name w:val="WW8Num1z4"/>
    <w:rsid w:val="00CD54A5"/>
  </w:style>
  <w:style w:type="character" w:customStyle="1" w:styleId="WW8Num1z5">
    <w:name w:val="WW8Num1z5"/>
    <w:rsid w:val="00CD54A5"/>
  </w:style>
  <w:style w:type="character" w:customStyle="1" w:styleId="WW8Num1z6">
    <w:name w:val="WW8Num1z6"/>
    <w:rsid w:val="00CD54A5"/>
  </w:style>
  <w:style w:type="character" w:customStyle="1" w:styleId="WW8Num1z7">
    <w:name w:val="WW8Num1z7"/>
    <w:rsid w:val="00CD54A5"/>
  </w:style>
  <w:style w:type="character" w:customStyle="1" w:styleId="WW8Num1z8">
    <w:name w:val="WW8Num1z8"/>
    <w:rsid w:val="00CD54A5"/>
  </w:style>
  <w:style w:type="character" w:customStyle="1" w:styleId="WW8Num2z0">
    <w:name w:val="WW8Num2z0"/>
    <w:rsid w:val="00CD54A5"/>
    <w:rPr>
      <w:b/>
      <w:bCs/>
    </w:rPr>
  </w:style>
  <w:style w:type="character" w:customStyle="1" w:styleId="WW8Num3z0">
    <w:name w:val="WW8Num3z0"/>
    <w:rsid w:val="00CD54A5"/>
    <w:rPr>
      <w:b/>
      <w:bCs/>
    </w:rPr>
  </w:style>
  <w:style w:type="character" w:customStyle="1" w:styleId="Domylnaczcionkaakapitu5">
    <w:name w:val="Domyślna czcionka akapitu5"/>
    <w:rsid w:val="00CD54A5"/>
  </w:style>
  <w:style w:type="character" w:customStyle="1" w:styleId="Domylnaczcionkaakapitu4">
    <w:name w:val="Domyślna czcionka akapitu4"/>
    <w:rsid w:val="00CD54A5"/>
  </w:style>
  <w:style w:type="character" w:customStyle="1" w:styleId="Domylnaczcionkaakapitu3">
    <w:name w:val="Domyślna czcionka akapitu3"/>
    <w:rsid w:val="00CD54A5"/>
  </w:style>
  <w:style w:type="character" w:customStyle="1" w:styleId="Absatz-Standardschriftart">
    <w:name w:val="Absatz-Standardschriftart"/>
    <w:rsid w:val="00CD54A5"/>
  </w:style>
  <w:style w:type="character" w:customStyle="1" w:styleId="WW-Absatz-Standardschriftart">
    <w:name w:val="WW-Absatz-Standardschriftart"/>
    <w:rsid w:val="00CD54A5"/>
  </w:style>
  <w:style w:type="character" w:customStyle="1" w:styleId="WW-Absatz-Standardschriftart1">
    <w:name w:val="WW-Absatz-Standardschriftart1"/>
    <w:rsid w:val="00CD54A5"/>
  </w:style>
  <w:style w:type="character" w:customStyle="1" w:styleId="WW-Absatz-Standardschriftart11">
    <w:name w:val="WW-Absatz-Standardschriftart11"/>
    <w:rsid w:val="00CD54A5"/>
  </w:style>
  <w:style w:type="character" w:customStyle="1" w:styleId="WW-Absatz-Standardschriftart111">
    <w:name w:val="WW-Absatz-Standardschriftart111"/>
    <w:rsid w:val="00CD54A5"/>
  </w:style>
  <w:style w:type="character" w:customStyle="1" w:styleId="WW-Absatz-Standardschriftart1111">
    <w:name w:val="WW-Absatz-Standardschriftart1111"/>
    <w:rsid w:val="00CD54A5"/>
  </w:style>
  <w:style w:type="character" w:customStyle="1" w:styleId="WW-Absatz-Standardschriftart11111">
    <w:name w:val="WW-Absatz-Standardschriftart11111"/>
    <w:rsid w:val="00CD54A5"/>
  </w:style>
  <w:style w:type="character" w:customStyle="1" w:styleId="WW-Absatz-Standardschriftart111111">
    <w:name w:val="WW-Absatz-Standardschriftart111111"/>
    <w:rsid w:val="00CD54A5"/>
  </w:style>
  <w:style w:type="character" w:customStyle="1" w:styleId="Domylnaczcionkaakapitu2">
    <w:name w:val="Domyślna czcionka akapitu2"/>
    <w:rsid w:val="00CD54A5"/>
  </w:style>
  <w:style w:type="character" w:customStyle="1" w:styleId="WW-Absatz-Standardschriftart1111111">
    <w:name w:val="WW-Absatz-Standardschriftart1111111"/>
    <w:rsid w:val="00CD54A5"/>
  </w:style>
  <w:style w:type="character" w:customStyle="1" w:styleId="WW-Absatz-Standardschriftart11111111">
    <w:name w:val="WW-Absatz-Standardschriftart11111111"/>
    <w:rsid w:val="00CD54A5"/>
  </w:style>
  <w:style w:type="character" w:customStyle="1" w:styleId="WW8Num11z0">
    <w:name w:val="WW8Num11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2z0">
    <w:name w:val="WW8Num12z0"/>
    <w:rsid w:val="00CD54A5"/>
    <w:rPr>
      <w:rFonts w:ascii="Symbol" w:hAnsi="Symbol" w:cs="Symbol"/>
    </w:rPr>
  </w:style>
  <w:style w:type="character" w:customStyle="1" w:styleId="WW8Num12z1">
    <w:name w:val="WW8Num12z1"/>
    <w:rsid w:val="00CD54A5"/>
    <w:rPr>
      <w:rFonts w:ascii="Courier New" w:hAnsi="Courier New" w:cs="Tahoma"/>
    </w:rPr>
  </w:style>
  <w:style w:type="character" w:customStyle="1" w:styleId="WW8Num13z0">
    <w:name w:val="WW8Num13z0"/>
    <w:rsid w:val="00CD54A5"/>
    <w:rPr>
      <w:rFonts w:ascii="Symbol" w:hAnsi="Symbol" w:cs="Symbol"/>
    </w:rPr>
  </w:style>
  <w:style w:type="character" w:customStyle="1" w:styleId="WW8Num17z0">
    <w:name w:val="WW8Num17z0"/>
    <w:rsid w:val="00CD54A5"/>
    <w:rPr>
      <w:strike w:val="0"/>
      <w:dstrike w:val="0"/>
    </w:rPr>
  </w:style>
  <w:style w:type="character" w:customStyle="1" w:styleId="WW8Num19z0">
    <w:name w:val="WW8Num19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0z2">
    <w:name w:val="WW8Num20z2"/>
    <w:rsid w:val="00CD54A5"/>
    <w:rPr>
      <w:rFonts w:ascii="Wingdings" w:hAnsi="Wingdings" w:cs="Wingdings"/>
    </w:rPr>
  </w:style>
  <w:style w:type="character" w:customStyle="1" w:styleId="WW8Num25z0">
    <w:name w:val="WW8Num25z0"/>
    <w:rsid w:val="00CD54A5"/>
    <w:rPr>
      <w:rFonts w:ascii="Symbol" w:hAnsi="Symbol" w:cs="Symbol"/>
    </w:rPr>
  </w:style>
  <w:style w:type="character" w:customStyle="1" w:styleId="WW8Num31z0">
    <w:name w:val="WW8Num31z0"/>
    <w:rsid w:val="00CD54A5"/>
    <w:rPr>
      <w:color w:val="000000"/>
    </w:rPr>
  </w:style>
  <w:style w:type="character" w:customStyle="1" w:styleId="WW8Num32z0">
    <w:name w:val="WW8Num32z0"/>
    <w:rsid w:val="00CD54A5"/>
    <w:rPr>
      <w:color w:val="000000"/>
    </w:rPr>
  </w:style>
  <w:style w:type="character" w:customStyle="1" w:styleId="WW8Num33z0">
    <w:name w:val="WW8Num33z0"/>
    <w:rsid w:val="00CD54A5"/>
    <w:rPr>
      <w:rFonts w:ascii="Symbol" w:hAnsi="Symbol" w:cs="Symbol"/>
    </w:rPr>
  </w:style>
  <w:style w:type="character" w:customStyle="1" w:styleId="WW8Num37z0">
    <w:name w:val="WW8Num37z0"/>
    <w:rsid w:val="00CD54A5"/>
    <w:rPr>
      <w:b/>
    </w:rPr>
  </w:style>
  <w:style w:type="character" w:customStyle="1" w:styleId="WW8Num37z1">
    <w:name w:val="WW8Num37z1"/>
    <w:rsid w:val="00CD54A5"/>
    <w:rPr>
      <w:b w:val="0"/>
    </w:rPr>
  </w:style>
  <w:style w:type="character" w:customStyle="1" w:styleId="WW8Num40z0">
    <w:name w:val="WW8Num40z0"/>
    <w:rsid w:val="00CD54A5"/>
    <w:rPr>
      <w:b w:val="0"/>
    </w:rPr>
  </w:style>
  <w:style w:type="character" w:customStyle="1" w:styleId="WW8Num40z2">
    <w:name w:val="WW8Num40z2"/>
    <w:rsid w:val="00CD54A5"/>
    <w:rPr>
      <w:b w:val="0"/>
    </w:rPr>
  </w:style>
  <w:style w:type="character" w:customStyle="1" w:styleId="WW8Num45z0">
    <w:name w:val="WW8Num45z0"/>
    <w:rsid w:val="00CD54A5"/>
    <w:rPr>
      <w:rFonts w:ascii="Symbol" w:hAnsi="Symbol" w:cs="Symbol"/>
    </w:rPr>
  </w:style>
  <w:style w:type="character" w:customStyle="1" w:styleId="WW8Num46z0">
    <w:name w:val="WW8Num46z0"/>
    <w:rsid w:val="00CD54A5"/>
    <w:rPr>
      <w:b w:val="0"/>
      <w:u w:val="none"/>
    </w:rPr>
  </w:style>
  <w:style w:type="character" w:customStyle="1" w:styleId="WW8Num49z0">
    <w:name w:val="WW8Num49z0"/>
    <w:rsid w:val="00CD54A5"/>
    <w:rPr>
      <w:color w:val="000000"/>
    </w:rPr>
  </w:style>
  <w:style w:type="character" w:customStyle="1" w:styleId="WW8Num51z0">
    <w:name w:val="WW8Num51z0"/>
    <w:rsid w:val="00CD54A5"/>
    <w:rPr>
      <w:color w:val="000000"/>
    </w:rPr>
  </w:style>
  <w:style w:type="character" w:customStyle="1" w:styleId="WW8Num53z0">
    <w:name w:val="WW8Num53z0"/>
    <w:rsid w:val="00CD54A5"/>
    <w:rPr>
      <w:rFonts w:ascii="Symbol" w:hAnsi="Symbol" w:cs="Symbol"/>
    </w:rPr>
  </w:style>
  <w:style w:type="character" w:customStyle="1" w:styleId="WW8Num56z0">
    <w:name w:val="WW8Num56z0"/>
    <w:rsid w:val="00CD54A5"/>
    <w:rPr>
      <w:rFonts w:ascii="StarSymbol" w:hAnsi="StarSymbol" w:cs="StarSymbol"/>
    </w:rPr>
  </w:style>
  <w:style w:type="character" w:customStyle="1" w:styleId="WW8Num58z0">
    <w:name w:val="WW8Num58z0"/>
    <w:rsid w:val="00CD54A5"/>
    <w:rPr>
      <w:color w:val="000000"/>
    </w:rPr>
  </w:style>
  <w:style w:type="character" w:customStyle="1" w:styleId="WW8Num59z0">
    <w:name w:val="WW8Num59z0"/>
    <w:rsid w:val="00CD54A5"/>
    <w:rPr>
      <w:b/>
      <w:color w:val="000000"/>
    </w:rPr>
  </w:style>
  <w:style w:type="character" w:customStyle="1" w:styleId="WW8Num59z1">
    <w:name w:val="WW8Num59z1"/>
    <w:rsid w:val="00CD54A5"/>
    <w:rPr>
      <w:color w:val="000000"/>
    </w:rPr>
  </w:style>
  <w:style w:type="character" w:customStyle="1" w:styleId="WW8Num61z0">
    <w:name w:val="WW8Num61z0"/>
    <w:rsid w:val="00CD54A5"/>
    <w:rPr>
      <w:color w:val="000000"/>
    </w:rPr>
  </w:style>
  <w:style w:type="character" w:customStyle="1" w:styleId="WW8Num61z1">
    <w:name w:val="WW8Num61z1"/>
    <w:rsid w:val="00CD54A5"/>
    <w:rPr>
      <w:b w:val="0"/>
    </w:rPr>
  </w:style>
  <w:style w:type="character" w:customStyle="1" w:styleId="WW8Num61z2">
    <w:name w:val="WW8Num61z2"/>
    <w:rsid w:val="00CD54A5"/>
    <w:rPr>
      <w:rFonts w:ascii="Times New Roman" w:eastAsia="Times New Roman" w:hAnsi="Times New Roman" w:cs="Times New Roman"/>
      <w:b w:val="0"/>
    </w:rPr>
  </w:style>
  <w:style w:type="character" w:customStyle="1" w:styleId="WW8Num65z0">
    <w:name w:val="WW8Num65z0"/>
    <w:rsid w:val="00CD54A5"/>
    <w:rPr>
      <w:color w:val="0000FF"/>
    </w:rPr>
  </w:style>
  <w:style w:type="character" w:customStyle="1" w:styleId="WW8Num67z1">
    <w:name w:val="WW8Num67z1"/>
    <w:rsid w:val="00CD54A5"/>
    <w:rPr>
      <w:b w:val="0"/>
      <w:color w:val="000000"/>
    </w:rPr>
  </w:style>
  <w:style w:type="character" w:customStyle="1" w:styleId="WW8Num67z2">
    <w:name w:val="WW8Num67z2"/>
    <w:rsid w:val="00CD54A5"/>
    <w:rPr>
      <w:color w:val="000000"/>
    </w:rPr>
  </w:style>
  <w:style w:type="character" w:customStyle="1" w:styleId="WW8Num82z0">
    <w:name w:val="WW8Num82z0"/>
    <w:rsid w:val="00CD54A5"/>
    <w:rPr>
      <w:rFonts w:ascii="Times New Roman" w:hAnsi="Times New Roman" w:cs="Times New Roman"/>
    </w:rPr>
  </w:style>
  <w:style w:type="character" w:customStyle="1" w:styleId="WW8Num86z0">
    <w:name w:val="WW8Num86z0"/>
    <w:rsid w:val="00CD54A5"/>
    <w:rPr>
      <w:rFonts w:ascii="Times New Roman" w:eastAsia="Times New Roman" w:hAnsi="Times New Roman" w:cs="Times New Roman"/>
    </w:rPr>
  </w:style>
  <w:style w:type="character" w:customStyle="1" w:styleId="WW8Num86z2">
    <w:name w:val="WW8Num86z2"/>
    <w:rsid w:val="00CD54A5"/>
    <w:rPr>
      <w:rFonts w:ascii="Wingdings" w:hAnsi="Wingdings" w:cs="Wingdings"/>
    </w:rPr>
  </w:style>
  <w:style w:type="character" w:customStyle="1" w:styleId="WW8Num86z3">
    <w:name w:val="WW8Num86z3"/>
    <w:rsid w:val="00CD54A5"/>
    <w:rPr>
      <w:rFonts w:ascii="Symbol" w:hAnsi="Symbol" w:cs="Symbol"/>
    </w:rPr>
  </w:style>
  <w:style w:type="character" w:customStyle="1" w:styleId="WW8Num86z4">
    <w:name w:val="WW8Num86z4"/>
    <w:rsid w:val="00CD54A5"/>
    <w:rPr>
      <w:rFonts w:ascii="Courier New" w:hAnsi="Courier New" w:cs="Tahoma"/>
    </w:rPr>
  </w:style>
  <w:style w:type="character" w:customStyle="1" w:styleId="WW8Num88z0">
    <w:name w:val="WW8Num88z0"/>
    <w:rsid w:val="00CD54A5"/>
    <w:rPr>
      <w:rFonts w:ascii="Symbol" w:hAnsi="Symbol" w:cs="Symbol"/>
    </w:rPr>
  </w:style>
  <w:style w:type="character" w:customStyle="1" w:styleId="WW8Num91z0">
    <w:name w:val="WW8Num91z0"/>
    <w:rsid w:val="00CD54A5"/>
    <w:rPr>
      <w:color w:val="000000"/>
    </w:rPr>
  </w:style>
  <w:style w:type="character" w:customStyle="1" w:styleId="WW8Num95z0">
    <w:name w:val="WW8Num95z0"/>
    <w:rsid w:val="00CD54A5"/>
    <w:rPr>
      <w:b w:val="0"/>
      <w:u w:val="none"/>
    </w:rPr>
  </w:style>
  <w:style w:type="character" w:customStyle="1" w:styleId="WW8Num96z1">
    <w:name w:val="WW8Num96z1"/>
    <w:rsid w:val="00CD54A5"/>
    <w:rPr>
      <w:rFonts w:ascii="Times New Roman" w:eastAsia="Times New Roman" w:hAnsi="Times New Roman" w:cs="Times New Roman"/>
      <w:color w:val="000000"/>
    </w:rPr>
  </w:style>
  <w:style w:type="character" w:customStyle="1" w:styleId="WW8Num104z0">
    <w:name w:val="WW8Num104z0"/>
    <w:rsid w:val="00CD54A5"/>
    <w:rPr>
      <w:rFonts w:ascii="Symbol" w:hAnsi="Symbol" w:cs="Symbol"/>
    </w:rPr>
  </w:style>
  <w:style w:type="character" w:customStyle="1" w:styleId="WW8Num109z0">
    <w:name w:val="WW8Num109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11z0">
    <w:name w:val="WW8Num111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13z0">
    <w:name w:val="WW8Num113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16z0">
    <w:name w:val="WW8Num116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18z0">
    <w:name w:val="WW8Num118z0"/>
    <w:rsid w:val="00CD54A5"/>
    <w:rPr>
      <w:sz w:val="28"/>
    </w:rPr>
  </w:style>
  <w:style w:type="character" w:customStyle="1" w:styleId="WW8Num119z0">
    <w:name w:val="WW8Num119z0"/>
    <w:rsid w:val="00CD54A5"/>
    <w:rPr>
      <w:rFonts w:ascii="Times New Roman" w:hAnsi="Times New Roman" w:cs="Times New Roman"/>
    </w:rPr>
  </w:style>
  <w:style w:type="character" w:customStyle="1" w:styleId="WW8Num122z0">
    <w:name w:val="WW8Num122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23z0">
    <w:name w:val="WW8Num123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25z0">
    <w:name w:val="WW8Num125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2z0">
    <w:name w:val="WW8Num132z0"/>
    <w:rsid w:val="00CD54A5"/>
    <w:rPr>
      <w:rFonts w:ascii="Wingdings" w:hAnsi="Wingdings" w:cs="Wingdings"/>
    </w:rPr>
  </w:style>
  <w:style w:type="character" w:customStyle="1" w:styleId="WW8Num134z0">
    <w:name w:val="WW8Num134z0"/>
    <w:rsid w:val="00CD54A5"/>
    <w:rPr>
      <w:b w:val="0"/>
    </w:rPr>
  </w:style>
  <w:style w:type="character" w:customStyle="1" w:styleId="WW8Num134z1">
    <w:name w:val="WW8Num134z1"/>
    <w:rsid w:val="00CD54A5"/>
    <w:rPr>
      <w:rFonts w:ascii="Times New Roman" w:eastAsia="Times New Roman" w:hAnsi="Times New Roman" w:cs="Times New Roman"/>
    </w:rPr>
  </w:style>
  <w:style w:type="character" w:customStyle="1" w:styleId="WW8Num136z0">
    <w:name w:val="WW8Num136z0"/>
    <w:rsid w:val="00CD54A5"/>
    <w:rPr>
      <w:b w:val="0"/>
    </w:rPr>
  </w:style>
  <w:style w:type="character" w:customStyle="1" w:styleId="WW8Num142z0">
    <w:name w:val="WW8Num142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47z0">
    <w:name w:val="WW8Num147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48z0">
    <w:name w:val="WW8Num148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50z0">
    <w:name w:val="WW8Num150z0"/>
    <w:rsid w:val="00CD54A5"/>
    <w:rPr>
      <w:sz w:val="24"/>
    </w:rPr>
  </w:style>
  <w:style w:type="character" w:customStyle="1" w:styleId="WW8Num153z0">
    <w:name w:val="WW8Num153z0"/>
    <w:rsid w:val="00CD54A5"/>
    <w:rPr>
      <w:rFonts w:ascii="CG Times CE" w:hAnsi="CG Times CE" w:cs="CG Times CE"/>
      <w:b w:val="0"/>
      <w:i w:val="0"/>
      <w:sz w:val="24"/>
      <w:u w:val="none"/>
    </w:rPr>
  </w:style>
  <w:style w:type="character" w:customStyle="1" w:styleId="WW8Num156z0">
    <w:name w:val="WW8Num156z0"/>
    <w:rsid w:val="00CD54A5"/>
    <w:rPr>
      <w:rFonts w:ascii="Symbol" w:hAnsi="Symbol" w:cs="Symbol"/>
    </w:rPr>
  </w:style>
  <w:style w:type="character" w:customStyle="1" w:styleId="WW8Num156z1">
    <w:name w:val="WW8Num156z1"/>
    <w:rsid w:val="00CD54A5"/>
    <w:rPr>
      <w:rFonts w:ascii="Courier New" w:hAnsi="Courier New" w:cs="Tahoma"/>
    </w:rPr>
  </w:style>
  <w:style w:type="character" w:customStyle="1" w:styleId="WW8Num156z2">
    <w:name w:val="WW8Num156z2"/>
    <w:rsid w:val="00CD54A5"/>
    <w:rPr>
      <w:rFonts w:ascii="Wingdings" w:hAnsi="Wingdings" w:cs="Wingdings"/>
    </w:rPr>
  </w:style>
  <w:style w:type="character" w:customStyle="1" w:styleId="WW8Num157z1">
    <w:name w:val="WW8Num157z1"/>
    <w:rsid w:val="00CD54A5"/>
    <w:rPr>
      <w:b/>
    </w:rPr>
  </w:style>
  <w:style w:type="character" w:customStyle="1" w:styleId="WW8Num158z0">
    <w:name w:val="WW8Num158z0"/>
    <w:rsid w:val="00CD54A5"/>
    <w:rPr>
      <w:rFonts w:ascii="Times New Roman" w:hAnsi="Times New Roman" w:cs="Times New Roman"/>
      <w:b/>
      <w:i w:val="0"/>
      <w:sz w:val="28"/>
      <w:u w:val="none"/>
    </w:rPr>
  </w:style>
  <w:style w:type="character" w:customStyle="1" w:styleId="WW8Num160z0">
    <w:name w:val="WW8Num160z0"/>
    <w:rsid w:val="00CD54A5"/>
    <w:rPr>
      <w:b w:val="0"/>
    </w:rPr>
  </w:style>
  <w:style w:type="character" w:customStyle="1" w:styleId="WW8Num162z0">
    <w:name w:val="WW8Num162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63z0">
    <w:name w:val="WW8Num163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64z0">
    <w:name w:val="WW8Num164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66z0">
    <w:name w:val="WW8Num166z0"/>
    <w:rsid w:val="00CD54A5"/>
    <w:rPr>
      <w:rFonts w:ascii="Times New Roman" w:hAnsi="Times New Roman" w:cs="Times New Roman"/>
    </w:rPr>
  </w:style>
  <w:style w:type="character" w:customStyle="1" w:styleId="WW8Num166z1">
    <w:name w:val="WW8Num166z1"/>
    <w:rsid w:val="00CD54A5"/>
    <w:rPr>
      <w:rFonts w:ascii="Courier New" w:hAnsi="Courier New" w:cs="Courier New"/>
    </w:rPr>
  </w:style>
  <w:style w:type="character" w:customStyle="1" w:styleId="WW8Num166z2">
    <w:name w:val="WW8Num166z2"/>
    <w:rsid w:val="00CD54A5"/>
    <w:rPr>
      <w:rFonts w:ascii="Wingdings" w:hAnsi="Wingdings" w:cs="Wingdings"/>
    </w:rPr>
  </w:style>
  <w:style w:type="character" w:customStyle="1" w:styleId="WW8Num166z3">
    <w:name w:val="WW8Num166z3"/>
    <w:rsid w:val="00CD54A5"/>
    <w:rPr>
      <w:rFonts w:ascii="Symbol" w:hAnsi="Symbol" w:cs="Symbol"/>
    </w:rPr>
  </w:style>
  <w:style w:type="character" w:customStyle="1" w:styleId="WW8Num168z0">
    <w:name w:val="WW8Num168z0"/>
    <w:rsid w:val="00CD54A5"/>
    <w:rPr>
      <w:rFonts w:ascii="Garamond" w:hAnsi="Garamond" w:cs="Garamond"/>
      <w:b w:val="0"/>
      <w:i w:val="0"/>
      <w:sz w:val="22"/>
      <w:szCs w:val="22"/>
    </w:rPr>
  </w:style>
  <w:style w:type="character" w:customStyle="1" w:styleId="WW8Num173z0">
    <w:name w:val="WW8Num173z0"/>
    <w:rsid w:val="00CD54A5"/>
    <w:rPr>
      <w:sz w:val="28"/>
    </w:rPr>
  </w:style>
  <w:style w:type="character" w:customStyle="1" w:styleId="WW8Num174z0">
    <w:name w:val="WW8Num174z0"/>
    <w:rsid w:val="00CD54A5"/>
    <w:rPr>
      <w:rFonts w:ascii="Times New Roman" w:hAnsi="Times New Roman" w:cs="Times New Roman"/>
    </w:rPr>
  </w:style>
  <w:style w:type="character" w:customStyle="1" w:styleId="WW8Num178z0">
    <w:name w:val="WW8Num178z0"/>
    <w:rsid w:val="00CD54A5"/>
    <w:rPr>
      <w:rFonts w:ascii="Garamond" w:hAnsi="Garamond" w:cs="Garamond"/>
      <w:b w:val="0"/>
      <w:i w:val="0"/>
      <w:sz w:val="22"/>
      <w:szCs w:val="22"/>
    </w:rPr>
  </w:style>
  <w:style w:type="character" w:customStyle="1" w:styleId="WW8Num178z1">
    <w:name w:val="WW8Num178z1"/>
    <w:rsid w:val="00CD54A5"/>
    <w:rPr>
      <w:color w:val="000000"/>
    </w:rPr>
  </w:style>
  <w:style w:type="character" w:customStyle="1" w:styleId="WW8Num180z0">
    <w:name w:val="WW8Num180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83z0">
    <w:name w:val="WW8Num183z0"/>
    <w:rsid w:val="00CD54A5"/>
    <w:rPr>
      <w:rFonts w:ascii="Times New Roman" w:eastAsia="Times New Roman" w:hAnsi="Times New Roman" w:cs="Times New Roman"/>
    </w:rPr>
  </w:style>
  <w:style w:type="character" w:customStyle="1" w:styleId="WW8Num183z1">
    <w:name w:val="WW8Num183z1"/>
    <w:rsid w:val="00CD54A5"/>
    <w:rPr>
      <w:rFonts w:ascii="Courier New" w:hAnsi="Courier New" w:cs="Courier New"/>
    </w:rPr>
  </w:style>
  <w:style w:type="character" w:customStyle="1" w:styleId="WW8Num183z2">
    <w:name w:val="WW8Num183z2"/>
    <w:rsid w:val="00CD54A5"/>
    <w:rPr>
      <w:rFonts w:ascii="Wingdings" w:hAnsi="Wingdings" w:cs="Wingdings"/>
    </w:rPr>
  </w:style>
  <w:style w:type="character" w:customStyle="1" w:styleId="WW8Num183z3">
    <w:name w:val="WW8Num183z3"/>
    <w:rsid w:val="00CD54A5"/>
    <w:rPr>
      <w:rFonts w:ascii="Symbol" w:hAnsi="Symbol" w:cs="Symbol"/>
    </w:rPr>
  </w:style>
  <w:style w:type="character" w:customStyle="1" w:styleId="WW8Num188z0">
    <w:name w:val="WW8Num188z0"/>
    <w:rsid w:val="00CD54A5"/>
    <w:rPr>
      <w:rFonts w:ascii="Times New Roman" w:eastAsia="Times New Roman" w:hAnsi="Times New Roman" w:cs="Times New Roman"/>
    </w:rPr>
  </w:style>
  <w:style w:type="character" w:customStyle="1" w:styleId="WW8Num188z1">
    <w:name w:val="WW8Num188z1"/>
    <w:rsid w:val="00CD54A5"/>
    <w:rPr>
      <w:rFonts w:ascii="Courier New" w:hAnsi="Courier New" w:cs="Tahoma"/>
    </w:rPr>
  </w:style>
  <w:style w:type="character" w:customStyle="1" w:styleId="WW8Num188z2">
    <w:name w:val="WW8Num188z2"/>
    <w:rsid w:val="00CD54A5"/>
    <w:rPr>
      <w:rFonts w:ascii="Wingdings" w:hAnsi="Wingdings" w:cs="Wingdings"/>
    </w:rPr>
  </w:style>
  <w:style w:type="character" w:customStyle="1" w:styleId="WW8Num188z3">
    <w:name w:val="WW8Num188z3"/>
    <w:rsid w:val="00CD54A5"/>
    <w:rPr>
      <w:rFonts w:ascii="Symbol" w:hAnsi="Symbol" w:cs="Symbol"/>
    </w:rPr>
  </w:style>
  <w:style w:type="character" w:customStyle="1" w:styleId="WW8Num189z0">
    <w:name w:val="WW8Num189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90z0">
    <w:name w:val="WW8Num190z0"/>
    <w:rsid w:val="00CD54A5"/>
    <w:rPr>
      <w:rFonts w:ascii="Wingdings" w:hAnsi="Wingdings" w:cs="Wingdings"/>
      <w:u w:val="none"/>
    </w:rPr>
  </w:style>
  <w:style w:type="character" w:customStyle="1" w:styleId="WW8Num191z0">
    <w:name w:val="WW8Num191z0"/>
    <w:rsid w:val="00CD54A5"/>
    <w:rPr>
      <w:rFonts w:ascii="Romana BT" w:hAnsi="Romana BT" w:cs="Romana BT"/>
      <w:sz w:val="22"/>
    </w:rPr>
  </w:style>
  <w:style w:type="character" w:customStyle="1" w:styleId="WW8Num196z0">
    <w:name w:val="WW8Num196z0"/>
    <w:rsid w:val="00CD54A5"/>
    <w:rPr>
      <w:rFonts w:ascii="Times New Roman" w:hAnsi="Times New Roman" w:cs="Times New Roman"/>
    </w:rPr>
  </w:style>
  <w:style w:type="character" w:customStyle="1" w:styleId="WW8Num197z0">
    <w:name w:val="WW8Num197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8z0">
    <w:name w:val="WW8Num198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01z2">
    <w:name w:val="WW8Num201z2"/>
    <w:rsid w:val="00CD54A5"/>
    <w:rPr>
      <w:rFonts w:ascii="Times New Roman" w:eastAsia="Times New Roman" w:hAnsi="Times New Roman" w:cs="Times New Roman"/>
    </w:rPr>
  </w:style>
  <w:style w:type="character" w:customStyle="1" w:styleId="WW8Num202z0">
    <w:name w:val="WW8Num202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6z0">
    <w:name w:val="WW8Num206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9z0">
    <w:name w:val="WW8Num209z0"/>
    <w:rsid w:val="00CD54A5"/>
    <w:rPr>
      <w:rFonts w:ascii="Times New Roman" w:hAnsi="Times New Roman" w:cs="Times New Roman"/>
    </w:rPr>
  </w:style>
  <w:style w:type="character" w:customStyle="1" w:styleId="WW8Num212z0">
    <w:name w:val="WW8Num212z0"/>
    <w:rsid w:val="00CD54A5"/>
    <w:rPr>
      <w:color w:val="0000FF"/>
    </w:rPr>
  </w:style>
  <w:style w:type="character" w:customStyle="1" w:styleId="WW8Num215z0">
    <w:name w:val="WW8Num215z0"/>
    <w:rsid w:val="00CD54A5"/>
    <w:rPr>
      <w:rFonts w:ascii="Times New Roman" w:hAnsi="Times New Roman" w:cs="Times New Roman"/>
    </w:rPr>
  </w:style>
  <w:style w:type="character" w:customStyle="1" w:styleId="WW8Num219z0">
    <w:name w:val="WW8Num219z0"/>
    <w:rsid w:val="00CD54A5"/>
    <w:rPr>
      <w:rFonts w:ascii="Times New Roman" w:eastAsia="Times New Roman" w:hAnsi="Times New Roman" w:cs="Times New Roman"/>
    </w:rPr>
  </w:style>
  <w:style w:type="character" w:customStyle="1" w:styleId="WW8Num219z1">
    <w:name w:val="WW8Num219z1"/>
    <w:rsid w:val="00CD54A5"/>
    <w:rPr>
      <w:rFonts w:ascii="Courier New" w:hAnsi="Courier New" w:cs="Courier New"/>
    </w:rPr>
  </w:style>
  <w:style w:type="character" w:customStyle="1" w:styleId="WW8Num219z2">
    <w:name w:val="WW8Num219z2"/>
    <w:rsid w:val="00CD54A5"/>
    <w:rPr>
      <w:rFonts w:ascii="Wingdings" w:hAnsi="Wingdings" w:cs="Wingdings"/>
    </w:rPr>
  </w:style>
  <w:style w:type="character" w:customStyle="1" w:styleId="WW8Num219z3">
    <w:name w:val="WW8Num219z3"/>
    <w:rsid w:val="00CD54A5"/>
    <w:rPr>
      <w:rFonts w:ascii="Symbol" w:hAnsi="Symbol" w:cs="Symbol"/>
    </w:rPr>
  </w:style>
  <w:style w:type="character" w:customStyle="1" w:styleId="WW8Num221z0">
    <w:name w:val="WW8Num221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23z0">
    <w:name w:val="WW8Num223z0"/>
    <w:rsid w:val="00CD54A5"/>
    <w:rPr>
      <w:rFonts w:ascii="Times New Roman" w:hAnsi="Times New Roman" w:cs="Times New Roman"/>
    </w:rPr>
  </w:style>
  <w:style w:type="character" w:customStyle="1" w:styleId="WW8Num225z0">
    <w:name w:val="WW8Num225z0"/>
    <w:rsid w:val="00CD54A5"/>
    <w:rPr>
      <w:rFonts w:ascii="Wingdings" w:hAnsi="Wingdings" w:cs="Wingdings"/>
      <w:u w:val="none"/>
    </w:rPr>
  </w:style>
  <w:style w:type="character" w:customStyle="1" w:styleId="WW8Num230z0">
    <w:name w:val="WW8Num230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32z0">
    <w:name w:val="WW8Num232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4z0">
    <w:name w:val="WW8Num234z0"/>
    <w:rsid w:val="00CD54A5"/>
    <w:rPr>
      <w:rFonts w:ascii="Garamond" w:eastAsia="Times New Roman" w:hAnsi="Garamond" w:cs="Times New Roman"/>
    </w:rPr>
  </w:style>
  <w:style w:type="character" w:customStyle="1" w:styleId="WW8Num237z0">
    <w:name w:val="WW8Num237z0"/>
    <w:rsid w:val="00CD54A5"/>
    <w:rPr>
      <w:u w:val="none"/>
    </w:rPr>
  </w:style>
  <w:style w:type="character" w:customStyle="1" w:styleId="WW8Num237z2">
    <w:name w:val="WW8Num237z2"/>
    <w:rsid w:val="00CD54A5"/>
    <w:rPr>
      <w:rFonts w:ascii="Times New Roman" w:eastAsia="Times New Roman" w:hAnsi="Times New Roman" w:cs="Times New Roman"/>
      <w:b/>
    </w:rPr>
  </w:style>
  <w:style w:type="character" w:customStyle="1" w:styleId="WW8Num237z3">
    <w:name w:val="WW8Num237z3"/>
    <w:rsid w:val="00CD54A5"/>
    <w:rPr>
      <w:b w:val="0"/>
    </w:rPr>
  </w:style>
  <w:style w:type="character" w:customStyle="1" w:styleId="WW8Num241z0">
    <w:name w:val="WW8Num241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42z0">
    <w:name w:val="WW8Num242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43z0">
    <w:name w:val="WW8Num243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45z0">
    <w:name w:val="WW8Num245z0"/>
    <w:rsid w:val="00CD54A5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55z0">
    <w:name w:val="WW8Num255z0"/>
    <w:rsid w:val="00CD54A5"/>
    <w:rPr>
      <w:rFonts w:ascii="Times New Roman" w:eastAsia="Times New Roman" w:hAnsi="Times New Roman" w:cs="Times New Roman"/>
    </w:rPr>
  </w:style>
  <w:style w:type="character" w:customStyle="1" w:styleId="WW8Num255z1">
    <w:name w:val="WW8Num255z1"/>
    <w:rsid w:val="00CD54A5"/>
    <w:rPr>
      <w:rFonts w:ascii="Courier New" w:hAnsi="Courier New" w:cs="Courier New"/>
    </w:rPr>
  </w:style>
  <w:style w:type="character" w:customStyle="1" w:styleId="WW8Num255z2">
    <w:name w:val="WW8Num255z2"/>
    <w:rsid w:val="00CD54A5"/>
    <w:rPr>
      <w:rFonts w:ascii="Wingdings" w:hAnsi="Wingdings" w:cs="Wingdings"/>
    </w:rPr>
  </w:style>
  <w:style w:type="character" w:customStyle="1" w:styleId="WW8Num255z3">
    <w:name w:val="WW8Num255z3"/>
    <w:rsid w:val="00CD54A5"/>
    <w:rPr>
      <w:rFonts w:ascii="Symbol" w:hAnsi="Symbol" w:cs="Symbol"/>
    </w:rPr>
  </w:style>
  <w:style w:type="character" w:customStyle="1" w:styleId="WW8Num256z0">
    <w:name w:val="WW8Num256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7z0">
    <w:name w:val="WW8Num257z0"/>
    <w:rsid w:val="00CD54A5"/>
    <w:rPr>
      <w:rFonts w:ascii="Times New Roman" w:hAnsi="Times New Roman" w:cs="Times New Roman"/>
    </w:rPr>
  </w:style>
  <w:style w:type="character" w:customStyle="1" w:styleId="WW8Num259z0">
    <w:name w:val="WW8Num259z0"/>
    <w:rsid w:val="00CD54A5"/>
    <w:rPr>
      <w:u w:val="none"/>
    </w:rPr>
  </w:style>
  <w:style w:type="character" w:customStyle="1" w:styleId="WW8Num260z0">
    <w:name w:val="WW8Num260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1z0">
    <w:name w:val="WW8Num261z0"/>
    <w:rsid w:val="00CD54A5"/>
    <w:rPr>
      <w:rFonts w:ascii="Times New Roman" w:eastAsia="Times New Roman" w:hAnsi="Times New Roman" w:cs="Times New Roman"/>
    </w:rPr>
  </w:style>
  <w:style w:type="character" w:customStyle="1" w:styleId="WW8Num262z0">
    <w:name w:val="WW8Num262z0"/>
    <w:rsid w:val="00CD54A5"/>
    <w:rPr>
      <w:rFonts w:ascii="Times New Roman" w:hAnsi="Times New Roman" w:cs="Times New Roman"/>
    </w:rPr>
  </w:style>
  <w:style w:type="character" w:customStyle="1" w:styleId="WW8Num264z0">
    <w:name w:val="WW8Num264z0"/>
    <w:rsid w:val="00CD54A5"/>
    <w:rPr>
      <w:rFonts w:ascii="Times New Roman" w:hAnsi="Times New Roman" w:cs="Times New Roman"/>
    </w:rPr>
  </w:style>
  <w:style w:type="character" w:customStyle="1" w:styleId="WW8Num265z0">
    <w:name w:val="WW8Num265z0"/>
    <w:rsid w:val="00CD54A5"/>
    <w:rPr>
      <w:rFonts w:ascii="Times New Roman" w:eastAsia="Times New Roman" w:hAnsi="Times New Roman" w:cs="Times New Roman"/>
    </w:rPr>
  </w:style>
  <w:style w:type="character" w:customStyle="1" w:styleId="WW8Num265z1">
    <w:name w:val="WW8Num265z1"/>
    <w:rsid w:val="00CD54A5"/>
    <w:rPr>
      <w:rFonts w:ascii="Courier New" w:hAnsi="Courier New" w:cs="Courier New"/>
    </w:rPr>
  </w:style>
  <w:style w:type="character" w:customStyle="1" w:styleId="WW8Num265z2">
    <w:name w:val="WW8Num265z2"/>
    <w:rsid w:val="00CD54A5"/>
    <w:rPr>
      <w:rFonts w:ascii="Wingdings" w:hAnsi="Wingdings" w:cs="Wingdings"/>
    </w:rPr>
  </w:style>
  <w:style w:type="character" w:customStyle="1" w:styleId="WW8Num265z3">
    <w:name w:val="WW8Num265z3"/>
    <w:rsid w:val="00CD54A5"/>
    <w:rPr>
      <w:rFonts w:ascii="Symbol" w:hAnsi="Symbol" w:cs="Symbol"/>
    </w:rPr>
  </w:style>
  <w:style w:type="character" w:customStyle="1" w:styleId="WW8NumSt148z0">
    <w:name w:val="WW8NumSt148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St157z0">
    <w:name w:val="WW8NumSt157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59z0">
    <w:name w:val="WW8NumSt159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62z0">
    <w:name w:val="WW8NumSt162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-Domylnaczcionkaakapitu">
    <w:name w:val="WW-Domyślna czcionka akapitu"/>
    <w:rsid w:val="00CD54A5"/>
  </w:style>
  <w:style w:type="character" w:customStyle="1" w:styleId="WW8Num4z0">
    <w:name w:val="WW8Num4z0"/>
    <w:rsid w:val="00CD54A5"/>
    <w:rPr>
      <w:b/>
      <w:bCs/>
    </w:rPr>
  </w:style>
  <w:style w:type="character" w:customStyle="1" w:styleId="WW8Num5z0">
    <w:name w:val="WW8Num5z0"/>
    <w:rsid w:val="00CD54A5"/>
    <w:rPr>
      <w:b/>
      <w:bCs/>
    </w:rPr>
  </w:style>
  <w:style w:type="character" w:customStyle="1" w:styleId="WW8Num6z0">
    <w:name w:val="WW8Num6z0"/>
    <w:rsid w:val="00CD54A5"/>
    <w:rPr>
      <w:b/>
      <w:bCs/>
    </w:rPr>
  </w:style>
  <w:style w:type="character" w:customStyle="1" w:styleId="WW8Num7z0">
    <w:name w:val="WW8Num7z0"/>
    <w:rsid w:val="00CD54A5"/>
    <w:rPr>
      <w:b/>
      <w:bCs/>
    </w:rPr>
  </w:style>
  <w:style w:type="character" w:customStyle="1" w:styleId="WW8Num8z0">
    <w:name w:val="WW8Num8z0"/>
    <w:rsid w:val="00CD54A5"/>
    <w:rPr>
      <w:b/>
      <w:bCs/>
    </w:rPr>
  </w:style>
  <w:style w:type="character" w:customStyle="1" w:styleId="WW8Num9z0">
    <w:name w:val="WW8Num9z0"/>
    <w:rsid w:val="00CD54A5"/>
    <w:rPr>
      <w:color w:val="000000"/>
    </w:rPr>
  </w:style>
  <w:style w:type="character" w:customStyle="1" w:styleId="WW8Num11z1">
    <w:name w:val="WW8Num11z1"/>
    <w:rsid w:val="00CD54A5"/>
    <w:rPr>
      <w:rFonts w:cs="Times New Roman"/>
    </w:rPr>
  </w:style>
  <w:style w:type="character" w:customStyle="1" w:styleId="WW8Num12z2">
    <w:name w:val="WW8Num12z2"/>
    <w:rsid w:val="00CD54A5"/>
    <w:rPr>
      <w:rFonts w:ascii="Wingdings" w:hAnsi="Wingdings" w:cs="Wingdings"/>
    </w:rPr>
  </w:style>
  <w:style w:type="character" w:customStyle="1" w:styleId="WW8Num13z2">
    <w:name w:val="WW8Num13z2"/>
    <w:rsid w:val="00CD54A5"/>
    <w:rPr>
      <w:rFonts w:ascii="Wingdings" w:hAnsi="Wingdings" w:cs="Wingdings"/>
    </w:rPr>
  </w:style>
  <w:style w:type="character" w:customStyle="1" w:styleId="WW8Num14z0">
    <w:name w:val="WW8Num14z0"/>
    <w:rsid w:val="00CD54A5"/>
    <w:rPr>
      <w:b/>
    </w:rPr>
  </w:style>
  <w:style w:type="character" w:customStyle="1" w:styleId="WW8Num14z1">
    <w:name w:val="WW8Num14z1"/>
    <w:rsid w:val="00CD54A5"/>
    <w:rPr>
      <w:b w:val="0"/>
    </w:rPr>
  </w:style>
  <w:style w:type="character" w:customStyle="1" w:styleId="WW8Num16z1">
    <w:name w:val="WW8Num16z1"/>
    <w:rsid w:val="00CD54A5"/>
    <w:rPr>
      <w:color w:val="000000"/>
    </w:rPr>
  </w:style>
  <w:style w:type="character" w:customStyle="1" w:styleId="WW8Num22z0">
    <w:name w:val="WW8Num22z0"/>
    <w:rsid w:val="00CD54A5"/>
    <w:rPr>
      <w:rFonts w:ascii="Symbol" w:hAnsi="Symbol" w:cs="Symbol"/>
    </w:rPr>
  </w:style>
  <w:style w:type="character" w:customStyle="1" w:styleId="WW8Num22z1">
    <w:name w:val="WW8Num22z1"/>
    <w:rsid w:val="00CD54A5"/>
    <w:rPr>
      <w:rFonts w:ascii="Courier New" w:hAnsi="Courier New" w:cs="Tahoma"/>
    </w:rPr>
  </w:style>
  <w:style w:type="character" w:customStyle="1" w:styleId="WW8Num22z2">
    <w:name w:val="WW8Num22z2"/>
    <w:rsid w:val="00CD54A5"/>
    <w:rPr>
      <w:rFonts w:ascii="Wingdings" w:hAnsi="Wingdings" w:cs="Wingdings"/>
    </w:rPr>
  </w:style>
  <w:style w:type="character" w:customStyle="1" w:styleId="WW8Num24z0">
    <w:name w:val="WW8Num24z0"/>
    <w:rsid w:val="00CD54A5"/>
    <w:rPr>
      <w:b/>
    </w:rPr>
  </w:style>
  <w:style w:type="character" w:customStyle="1" w:styleId="WW8Num24z1">
    <w:name w:val="WW8Num24z1"/>
    <w:rsid w:val="00CD54A5"/>
    <w:rPr>
      <w:b w:val="0"/>
    </w:rPr>
  </w:style>
  <w:style w:type="character" w:customStyle="1" w:styleId="WW8Num24z2">
    <w:name w:val="WW8Num24z2"/>
    <w:rsid w:val="00CD54A5"/>
    <w:rPr>
      <w:rFonts w:ascii="Times New Roman" w:eastAsia="Times New Roman" w:hAnsi="Times New Roman" w:cs="Times New Roman"/>
      <w:b w:val="0"/>
    </w:rPr>
  </w:style>
  <w:style w:type="character" w:customStyle="1" w:styleId="WW8Num26z0">
    <w:name w:val="WW8Num26z0"/>
    <w:rsid w:val="00CD54A5"/>
    <w:rPr>
      <w:u w:val="none"/>
    </w:rPr>
  </w:style>
  <w:style w:type="character" w:customStyle="1" w:styleId="WW8Num27z0">
    <w:name w:val="WW8Num27z0"/>
    <w:rsid w:val="00CD54A5"/>
    <w:rPr>
      <w:rFonts w:ascii="Symbol" w:hAnsi="Symbol" w:cs="Symbol"/>
    </w:rPr>
  </w:style>
  <w:style w:type="character" w:customStyle="1" w:styleId="WW8Num27z1">
    <w:name w:val="WW8Num27z1"/>
    <w:rsid w:val="00CD54A5"/>
    <w:rPr>
      <w:rFonts w:ascii="Courier New" w:hAnsi="Courier New" w:cs="Tahoma"/>
    </w:rPr>
  </w:style>
  <w:style w:type="character" w:customStyle="1" w:styleId="WW8Num27z2">
    <w:name w:val="WW8Num27z2"/>
    <w:rsid w:val="00CD54A5"/>
    <w:rPr>
      <w:rFonts w:ascii="Wingdings" w:hAnsi="Wingdings" w:cs="Wingdings"/>
    </w:rPr>
  </w:style>
  <w:style w:type="character" w:customStyle="1" w:styleId="WW8Num28z0">
    <w:name w:val="WW8Num28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30z0">
    <w:name w:val="WW8Num30z0"/>
    <w:rsid w:val="00CD54A5"/>
    <w:rPr>
      <w:b/>
    </w:rPr>
  </w:style>
  <w:style w:type="character" w:customStyle="1" w:styleId="WW8Num30z1">
    <w:name w:val="WW8Num30z1"/>
    <w:rsid w:val="00CD54A5"/>
    <w:rPr>
      <w:b/>
      <w:color w:val="000000"/>
    </w:rPr>
  </w:style>
  <w:style w:type="character" w:customStyle="1" w:styleId="WW8Num33z1">
    <w:name w:val="WW8Num33z1"/>
    <w:rsid w:val="00CD54A5"/>
    <w:rPr>
      <w:rFonts w:ascii="Courier New" w:hAnsi="Courier New" w:cs="Tahoma"/>
    </w:rPr>
  </w:style>
  <w:style w:type="character" w:customStyle="1" w:styleId="WW8Num33z2">
    <w:name w:val="WW8Num33z2"/>
    <w:rsid w:val="00CD54A5"/>
    <w:rPr>
      <w:rFonts w:ascii="Wingdings" w:hAnsi="Wingdings" w:cs="Wingdings"/>
    </w:rPr>
  </w:style>
  <w:style w:type="character" w:customStyle="1" w:styleId="WW8Num34z0">
    <w:name w:val="WW8Num34z0"/>
    <w:rsid w:val="00CD54A5"/>
    <w:rPr>
      <w:b w:val="0"/>
      <w:u w:val="none"/>
    </w:rPr>
  </w:style>
  <w:style w:type="character" w:customStyle="1" w:styleId="WW8Num42z0">
    <w:name w:val="WW8Num42z0"/>
    <w:rsid w:val="00CD54A5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43z2">
    <w:name w:val="WW8Num43z2"/>
    <w:rsid w:val="00CD54A5"/>
    <w:rPr>
      <w:rFonts w:ascii="Wingdings" w:hAnsi="Wingdings" w:cs="Wingdings"/>
    </w:rPr>
  </w:style>
  <w:style w:type="character" w:customStyle="1" w:styleId="WW8Num50z0">
    <w:name w:val="WW8Num50z0"/>
    <w:rsid w:val="00CD54A5"/>
    <w:rPr>
      <w:rFonts w:ascii="Symbol" w:hAnsi="Symbol" w:cs="Symbol"/>
    </w:rPr>
  </w:style>
  <w:style w:type="character" w:customStyle="1" w:styleId="WW8Num55z0">
    <w:name w:val="WW8Num55z0"/>
    <w:rsid w:val="00CD54A5"/>
    <w:rPr>
      <w:rFonts w:ascii="Symbol" w:hAnsi="Symbol" w:cs="Symbol"/>
    </w:rPr>
  </w:style>
  <w:style w:type="character" w:customStyle="1" w:styleId="WW8Num55z1">
    <w:name w:val="WW8Num55z1"/>
    <w:rsid w:val="00CD54A5"/>
    <w:rPr>
      <w:rFonts w:ascii="Courier New" w:hAnsi="Courier New" w:cs="Tahoma"/>
    </w:rPr>
  </w:style>
  <w:style w:type="character" w:customStyle="1" w:styleId="WW8Num55z2">
    <w:name w:val="WW8Num55z2"/>
    <w:rsid w:val="00CD54A5"/>
    <w:rPr>
      <w:rFonts w:ascii="Wingdings" w:hAnsi="Wingdings" w:cs="Wingdings"/>
    </w:rPr>
  </w:style>
  <w:style w:type="character" w:customStyle="1" w:styleId="WW8Num57z1">
    <w:name w:val="WW8Num57z1"/>
    <w:rsid w:val="00CD54A5"/>
    <w:rPr>
      <w:b w:val="0"/>
    </w:rPr>
  </w:style>
  <w:style w:type="character" w:customStyle="1" w:styleId="WW8Num62z0">
    <w:name w:val="WW8Num62z0"/>
    <w:rsid w:val="00CD54A5"/>
    <w:rPr>
      <w:color w:val="000000"/>
    </w:rPr>
  </w:style>
  <w:style w:type="character" w:customStyle="1" w:styleId="WW8Num64z1">
    <w:name w:val="WW8Num64z1"/>
    <w:rsid w:val="00CD54A5"/>
    <w:rPr>
      <w:color w:val="000000"/>
    </w:rPr>
  </w:style>
  <w:style w:type="character" w:customStyle="1" w:styleId="WW8Num71z0">
    <w:name w:val="WW8Num71z0"/>
    <w:rsid w:val="00CD54A5"/>
    <w:rPr>
      <w:rFonts w:ascii="Symbol" w:hAnsi="Symbol" w:cs="Symbol"/>
    </w:rPr>
  </w:style>
  <w:style w:type="character" w:customStyle="1" w:styleId="WW8Num71z1">
    <w:name w:val="WW8Num71z1"/>
    <w:rsid w:val="00CD54A5"/>
    <w:rPr>
      <w:rFonts w:ascii="Courier New" w:hAnsi="Courier New" w:cs="Tahoma"/>
    </w:rPr>
  </w:style>
  <w:style w:type="character" w:customStyle="1" w:styleId="WW8Num71z2">
    <w:name w:val="WW8Num71z2"/>
    <w:rsid w:val="00CD54A5"/>
    <w:rPr>
      <w:rFonts w:ascii="Wingdings" w:hAnsi="Wingdings" w:cs="Wingdings"/>
    </w:rPr>
  </w:style>
  <w:style w:type="character" w:customStyle="1" w:styleId="WW8Num73z0">
    <w:name w:val="WW8Num73z0"/>
    <w:rsid w:val="00CD54A5"/>
    <w:rPr>
      <w:b/>
    </w:rPr>
  </w:style>
  <w:style w:type="character" w:customStyle="1" w:styleId="WW8Num73z1">
    <w:name w:val="WW8Num73z1"/>
    <w:rsid w:val="00CD54A5"/>
    <w:rPr>
      <w:b w:val="0"/>
    </w:rPr>
  </w:style>
  <w:style w:type="character" w:customStyle="1" w:styleId="WW8Num74z1">
    <w:name w:val="WW8Num74z1"/>
    <w:rsid w:val="00CD54A5"/>
    <w:rPr>
      <w:color w:val="000000"/>
    </w:rPr>
  </w:style>
  <w:style w:type="character" w:customStyle="1" w:styleId="WW8Num77z0">
    <w:name w:val="WW8Num77z0"/>
    <w:rsid w:val="00CD54A5"/>
    <w:rPr>
      <w:b/>
    </w:rPr>
  </w:style>
  <w:style w:type="character" w:customStyle="1" w:styleId="WW8Num77z1">
    <w:name w:val="WW8Num77z1"/>
    <w:rsid w:val="00CD54A5"/>
    <w:rPr>
      <w:rFonts w:ascii="Symbol" w:hAnsi="Symbol" w:cs="Symbol"/>
      <w:b/>
    </w:rPr>
  </w:style>
  <w:style w:type="character" w:customStyle="1" w:styleId="WW8Num78z0">
    <w:name w:val="WW8Num78z0"/>
    <w:rsid w:val="00CD54A5"/>
    <w:rPr>
      <w:b w:val="0"/>
    </w:rPr>
  </w:style>
  <w:style w:type="character" w:customStyle="1" w:styleId="WW8Num78z2">
    <w:name w:val="WW8Num78z2"/>
    <w:rsid w:val="00CD54A5"/>
    <w:rPr>
      <w:rFonts w:ascii="Wingdings" w:hAnsi="Wingdings" w:cs="Wingdings"/>
    </w:rPr>
  </w:style>
  <w:style w:type="character" w:customStyle="1" w:styleId="WW8Num80z0">
    <w:name w:val="WW8Num80z0"/>
    <w:rsid w:val="00CD54A5"/>
    <w:rPr>
      <w:b/>
    </w:rPr>
  </w:style>
  <w:style w:type="character" w:customStyle="1" w:styleId="WW8Num80z1">
    <w:name w:val="WW8Num80z1"/>
    <w:rsid w:val="00CD54A5"/>
    <w:rPr>
      <w:b w:val="0"/>
    </w:rPr>
  </w:style>
  <w:style w:type="character" w:customStyle="1" w:styleId="WW8Num93z0">
    <w:name w:val="WW8Num93z0"/>
    <w:rsid w:val="00CD54A5"/>
    <w:rPr>
      <w:b/>
    </w:rPr>
  </w:style>
  <w:style w:type="character" w:customStyle="1" w:styleId="WW8Num93z1">
    <w:name w:val="WW8Num93z1"/>
    <w:rsid w:val="00CD54A5"/>
    <w:rPr>
      <w:b w:val="0"/>
    </w:rPr>
  </w:style>
  <w:style w:type="character" w:customStyle="1" w:styleId="WW8Num93z2">
    <w:name w:val="WW8Num93z2"/>
    <w:rsid w:val="00CD54A5"/>
    <w:rPr>
      <w:rFonts w:ascii="Times New Roman" w:eastAsia="Times New Roman" w:hAnsi="Times New Roman" w:cs="Times New Roman"/>
      <w:b w:val="0"/>
    </w:rPr>
  </w:style>
  <w:style w:type="character" w:customStyle="1" w:styleId="WW8Num96z0">
    <w:name w:val="WW8Num96z0"/>
    <w:rsid w:val="00CD54A5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00z0">
    <w:name w:val="WW8Num100z0"/>
    <w:rsid w:val="00CD54A5"/>
    <w:rPr>
      <w:color w:val="000000"/>
    </w:rPr>
  </w:style>
  <w:style w:type="character" w:customStyle="1" w:styleId="WW8Num101z0">
    <w:name w:val="WW8Num101z0"/>
    <w:rsid w:val="00CD54A5"/>
    <w:rPr>
      <w:rFonts w:ascii="Symbol" w:hAnsi="Symbol" w:cs="Symbol"/>
    </w:rPr>
  </w:style>
  <w:style w:type="character" w:customStyle="1" w:styleId="WW8Num101z1">
    <w:name w:val="WW8Num101z1"/>
    <w:rsid w:val="00CD54A5"/>
    <w:rPr>
      <w:rFonts w:ascii="Courier New" w:hAnsi="Courier New" w:cs="Courier New"/>
    </w:rPr>
  </w:style>
  <w:style w:type="character" w:customStyle="1" w:styleId="WW8Num101z2">
    <w:name w:val="WW8Num101z2"/>
    <w:rsid w:val="00CD54A5"/>
    <w:rPr>
      <w:rFonts w:ascii="Wingdings" w:hAnsi="Wingdings" w:cs="Wingdings"/>
    </w:rPr>
  </w:style>
  <w:style w:type="character" w:customStyle="1" w:styleId="WW8Num103z0">
    <w:name w:val="WW8Num103z0"/>
    <w:rsid w:val="00CD54A5"/>
    <w:rPr>
      <w:rFonts w:ascii="Symbol" w:hAnsi="Symbol" w:cs="Symbol"/>
    </w:rPr>
  </w:style>
  <w:style w:type="character" w:customStyle="1" w:styleId="WW8Num104z1">
    <w:name w:val="WW8Num104z1"/>
    <w:rsid w:val="00CD54A5"/>
    <w:rPr>
      <w:rFonts w:ascii="Courier New" w:hAnsi="Courier New" w:cs="Tahoma"/>
    </w:rPr>
  </w:style>
  <w:style w:type="character" w:customStyle="1" w:styleId="WW8Num104z2">
    <w:name w:val="WW8Num104z2"/>
    <w:rsid w:val="00CD54A5"/>
    <w:rPr>
      <w:rFonts w:ascii="Wingdings" w:hAnsi="Wingdings" w:cs="Wingdings"/>
    </w:rPr>
  </w:style>
  <w:style w:type="character" w:customStyle="1" w:styleId="WW8Num110z0">
    <w:name w:val="WW8Num110z0"/>
    <w:rsid w:val="00CD54A5"/>
    <w:rPr>
      <w:b/>
      <w:color w:val="000000"/>
    </w:rPr>
  </w:style>
  <w:style w:type="character" w:customStyle="1" w:styleId="WW8Num110z1">
    <w:name w:val="WW8Num110z1"/>
    <w:rsid w:val="00CD54A5"/>
    <w:rPr>
      <w:color w:val="000000"/>
    </w:rPr>
  </w:style>
  <w:style w:type="character" w:customStyle="1" w:styleId="WW8Num112z0">
    <w:name w:val="WW8Num112z0"/>
    <w:rsid w:val="00CD54A5"/>
    <w:rPr>
      <w:rFonts w:ascii="Symbol" w:hAnsi="Symbol" w:cs="Symbol"/>
    </w:rPr>
  </w:style>
  <w:style w:type="character" w:customStyle="1" w:styleId="WW8Num112z1">
    <w:name w:val="WW8Num112z1"/>
    <w:rsid w:val="00CD54A5"/>
    <w:rPr>
      <w:rFonts w:ascii="Courier New" w:hAnsi="Courier New" w:cs="Tahoma"/>
    </w:rPr>
  </w:style>
  <w:style w:type="character" w:customStyle="1" w:styleId="WW8Num112z2">
    <w:name w:val="WW8Num112z2"/>
    <w:rsid w:val="00CD54A5"/>
    <w:rPr>
      <w:rFonts w:ascii="Wingdings" w:hAnsi="Wingdings" w:cs="Wingdings"/>
    </w:rPr>
  </w:style>
  <w:style w:type="character" w:customStyle="1" w:styleId="WW8Num113z1">
    <w:name w:val="WW8Num113z1"/>
    <w:rsid w:val="00CD54A5"/>
    <w:rPr>
      <w:color w:val="000000"/>
    </w:rPr>
  </w:style>
  <w:style w:type="character" w:customStyle="1" w:styleId="WW8Num117z0">
    <w:name w:val="WW8Num117z0"/>
    <w:rsid w:val="00CD54A5"/>
    <w:rPr>
      <w:b/>
    </w:rPr>
  </w:style>
  <w:style w:type="character" w:customStyle="1" w:styleId="WW8Num117z1">
    <w:name w:val="WW8Num117z1"/>
    <w:rsid w:val="00CD54A5"/>
    <w:rPr>
      <w:b w:val="0"/>
    </w:rPr>
  </w:style>
  <w:style w:type="character" w:customStyle="1" w:styleId="WW8Num117z2">
    <w:name w:val="WW8Num117z2"/>
    <w:rsid w:val="00CD54A5"/>
    <w:rPr>
      <w:rFonts w:ascii="Times New Roman" w:eastAsia="Times New Roman" w:hAnsi="Times New Roman" w:cs="Times New Roman"/>
      <w:b w:val="0"/>
    </w:rPr>
  </w:style>
  <w:style w:type="character" w:customStyle="1" w:styleId="WW8Num126z2">
    <w:name w:val="WW8Num126z2"/>
    <w:rsid w:val="00CD54A5"/>
    <w:rPr>
      <w:color w:val="000000"/>
    </w:rPr>
  </w:style>
  <w:style w:type="character" w:customStyle="1" w:styleId="Domylnaczcionkaakapitu1">
    <w:name w:val="Domyślna czcionka akapitu1"/>
    <w:rsid w:val="00CD54A5"/>
  </w:style>
  <w:style w:type="character" w:styleId="Numerstrony">
    <w:name w:val="page number"/>
    <w:basedOn w:val="Domylnaczcionkaakapitu1"/>
    <w:rsid w:val="00CD54A5"/>
  </w:style>
  <w:style w:type="character" w:styleId="Hipercze">
    <w:name w:val="Hyperlink"/>
    <w:rsid w:val="00CD54A5"/>
    <w:rPr>
      <w:color w:val="0000FF"/>
      <w:u w:val="single"/>
    </w:rPr>
  </w:style>
  <w:style w:type="character" w:customStyle="1" w:styleId="Odwoaniedokomentarza1">
    <w:name w:val="Odwołanie do komentarza1"/>
    <w:rsid w:val="00CD54A5"/>
    <w:rPr>
      <w:sz w:val="16"/>
      <w:szCs w:val="16"/>
    </w:rPr>
  </w:style>
  <w:style w:type="character" w:styleId="UyteHipercze">
    <w:name w:val="FollowedHyperlink"/>
    <w:rsid w:val="00CD54A5"/>
    <w:rPr>
      <w:color w:val="800000"/>
      <w:u w:val="single"/>
    </w:rPr>
  </w:style>
  <w:style w:type="character" w:customStyle="1" w:styleId="Znakiprzypiswdolnych">
    <w:name w:val="Znaki przypisów dolnych"/>
    <w:rsid w:val="00CD54A5"/>
    <w:rPr>
      <w:vertAlign w:val="superscript"/>
    </w:rPr>
  </w:style>
  <w:style w:type="character" w:customStyle="1" w:styleId="dane1">
    <w:name w:val="dane1"/>
    <w:rsid w:val="00CD54A5"/>
    <w:rPr>
      <w:color w:val="0000CD"/>
    </w:rPr>
  </w:style>
  <w:style w:type="paragraph" w:customStyle="1" w:styleId="Nagwek50">
    <w:name w:val="Nagłówek5"/>
    <w:basedOn w:val="Normalny"/>
    <w:next w:val="Tekstpodstawowy"/>
    <w:rsid w:val="00CD54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CD54A5"/>
    <w:pPr>
      <w:jc w:val="both"/>
    </w:pPr>
    <w:rPr>
      <w:sz w:val="28"/>
    </w:rPr>
  </w:style>
  <w:style w:type="paragraph" w:styleId="Lista">
    <w:name w:val="List"/>
    <w:basedOn w:val="Tekstpodstawowy"/>
    <w:rsid w:val="00CD54A5"/>
    <w:rPr>
      <w:rFonts w:cs="Wingdings"/>
    </w:rPr>
  </w:style>
  <w:style w:type="paragraph" w:customStyle="1" w:styleId="Podpis5">
    <w:name w:val="Podpis5"/>
    <w:basedOn w:val="Normalny"/>
    <w:rsid w:val="00CD54A5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CD54A5"/>
    <w:pPr>
      <w:suppressLineNumbers/>
    </w:pPr>
    <w:rPr>
      <w:rFonts w:cs="Wingdings"/>
    </w:rPr>
  </w:style>
  <w:style w:type="paragraph" w:customStyle="1" w:styleId="Nagwek40">
    <w:name w:val="Nagłówek4"/>
    <w:basedOn w:val="Normalny"/>
    <w:next w:val="Tekstpodstawowy"/>
    <w:rsid w:val="00CD54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4">
    <w:name w:val="Podpis4"/>
    <w:basedOn w:val="Normalny"/>
    <w:rsid w:val="00CD54A5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30">
    <w:name w:val="Nagłówek3"/>
    <w:basedOn w:val="Normalny"/>
    <w:next w:val="Tekstpodstawowy"/>
    <w:rsid w:val="00CD54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3">
    <w:name w:val="Podpis3"/>
    <w:basedOn w:val="Normalny"/>
    <w:rsid w:val="00CD54A5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Normalny"/>
    <w:next w:val="Tekstpodstawowy"/>
    <w:rsid w:val="00CD54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CD54A5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Podpis1">
    <w:name w:val="Podpis1"/>
    <w:basedOn w:val="Normalny"/>
    <w:rsid w:val="00CD54A5"/>
    <w:pPr>
      <w:suppressLineNumbers/>
      <w:spacing w:before="120" w:after="120"/>
    </w:pPr>
    <w:rPr>
      <w:rFonts w:cs="Wingdings"/>
      <w:i/>
      <w:iCs/>
      <w:sz w:val="20"/>
    </w:rPr>
  </w:style>
  <w:style w:type="paragraph" w:customStyle="1" w:styleId="Nagwek10">
    <w:name w:val="Nagłówek1"/>
    <w:basedOn w:val="Normalny"/>
    <w:next w:val="Tekstpodstawowy"/>
    <w:rsid w:val="00CD54A5"/>
    <w:pPr>
      <w:keepNext/>
      <w:spacing w:before="240" w:after="120"/>
    </w:pPr>
    <w:rPr>
      <w:rFonts w:ascii="Arial" w:eastAsia="MS Mincho" w:hAnsi="Arial" w:cs="Wingdings"/>
      <w:sz w:val="28"/>
      <w:szCs w:val="28"/>
    </w:rPr>
  </w:style>
  <w:style w:type="paragraph" w:customStyle="1" w:styleId="BodyText21">
    <w:name w:val="Body Text 21"/>
    <w:basedOn w:val="Normalny"/>
    <w:rsid w:val="00CD54A5"/>
    <w:pPr>
      <w:tabs>
        <w:tab w:val="left" w:pos="0"/>
      </w:tabs>
      <w:jc w:val="both"/>
    </w:pPr>
  </w:style>
  <w:style w:type="paragraph" w:customStyle="1" w:styleId="BodyText23">
    <w:name w:val="Body Text 23"/>
    <w:basedOn w:val="Normalny"/>
    <w:rsid w:val="00CD54A5"/>
    <w:pPr>
      <w:tabs>
        <w:tab w:val="left" w:pos="142"/>
      </w:tabs>
      <w:ind w:left="426" w:hanging="426"/>
      <w:jc w:val="both"/>
    </w:pPr>
  </w:style>
  <w:style w:type="paragraph" w:styleId="Stopka">
    <w:name w:val="footer"/>
    <w:basedOn w:val="Normalny"/>
    <w:rsid w:val="00CD54A5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Normalny"/>
    <w:rsid w:val="00CD54A5"/>
    <w:pPr>
      <w:jc w:val="both"/>
    </w:pPr>
    <w:rPr>
      <w:b/>
      <w:i/>
      <w:sz w:val="28"/>
    </w:rPr>
  </w:style>
  <w:style w:type="paragraph" w:customStyle="1" w:styleId="Tekstpodstawowy31">
    <w:name w:val="Tekst podstawowy 31"/>
    <w:basedOn w:val="Normalny"/>
    <w:rsid w:val="00CD54A5"/>
    <w:pPr>
      <w:jc w:val="both"/>
    </w:pPr>
    <w:rPr>
      <w:b/>
      <w:i/>
    </w:rPr>
  </w:style>
  <w:style w:type="paragraph" w:customStyle="1" w:styleId="Tekstpodstawowy21">
    <w:name w:val="Tekst podstawowy 21"/>
    <w:basedOn w:val="Normalny"/>
    <w:rsid w:val="00CD54A5"/>
    <w:pPr>
      <w:jc w:val="both"/>
    </w:pPr>
    <w:rPr>
      <w:b/>
      <w:i/>
      <w:sz w:val="28"/>
      <w:u w:val="single"/>
    </w:rPr>
  </w:style>
  <w:style w:type="paragraph" w:styleId="Tekstpodstawowywcity">
    <w:name w:val="Body Text Indent"/>
    <w:basedOn w:val="Normalny"/>
    <w:rsid w:val="00CD54A5"/>
    <w:pPr>
      <w:tabs>
        <w:tab w:val="left" w:pos="720"/>
      </w:tabs>
      <w:ind w:left="1003" w:hanging="283"/>
      <w:jc w:val="both"/>
    </w:pPr>
  </w:style>
  <w:style w:type="paragraph" w:styleId="Tytu">
    <w:name w:val="Title"/>
    <w:basedOn w:val="Normalny"/>
    <w:next w:val="Podtytu"/>
    <w:qFormat/>
    <w:rsid w:val="00CD54A5"/>
    <w:pPr>
      <w:jc w:val="center"/>
    </w:pPr>
    <w:rPr>
      <w:b/>
    </w:rPr>
  </w:style>
  <w:style w:type="paragraph" w:styleId="Podtytu">
    <w:name w:val="Subtitle"/>
    <w:basedOn w:val="Nagwek10"/>
    <w:next w:val="Tekstpodstawowy"/>
    <w:qFormat/>
    <w:rsid w:val="00CD54A5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Normalny"/>
    <w:rsid w:val="00CD54A5"/>
    <w:pPr>
      <w:ind w:firstLine="708"/>
      <w:jc w:val="both"/>
    </w:pPr>
  </w:style>
  <w:style w:type="paragraph" w:styleId="Nagwek">
    <w:name w:val="header"/>
    <w:basedOn w:val="Normalny"/>
    <w:rsid w:val="00CD54A5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54A5"/>
    <w:rPr>
      <w:rFonts w:ascii="Courier New" w:hAnsi="Courier New" w:cs="Courier New"/>
      <w:sz w:val="20"/>
    </w:rPr>
  </w:style>
  <w:style w:type="paragraph" w:customStyle="1" w:styleId="Tekstpodstawowywcity21">
    <w:name w:val="Tekst podstawowy wcięty 21"/>
    <w:basedOn w:val="Normalny"/>
    <w:rsid w:val="00CD54A5"/>
    <w:pPr>
      <w:tabs>
        <w:tab w:val="left" w:pos="567"/>
      </w:tabs>
      <w:ind w:left="567" w:hanging="567"/>
      <w:jc w:val="both"/>
    </w:pPr>
  </w:style>
  <w:style w:type="paragraph" w:customStyle="1" w:styleId="Tekstkomentarza1">
    <w:name w:val="Tekst komentarza1"/>
    <w:basedOn w:val="Normalny"/>
    <w:rsid w:val="00CD54A5"/>
    <w:rPr>
      <w:sz w:val="20"/>
    </w:rPr>
  </w:style>
  <w:style w:type="paragraph" w:styleId="Tematkomentarza">
    <w:name w:val="annotation subject"/>
    <w:basedOn w:val="Tekstkomentarza1"/>
    <w:next w:val="Tekstkomentarza1"/>
    <w:rsid w:val="00CD54A5"/>
    <w:rPr>
      <w:b/>
      <w:bCs/>
    </w:rPr>
  </w:style>
  <w:style w:type="paragraph" w:styleId="Tekstdymka">
    <w:name w:val="Balloon Text"/>
    <w:basedOn w:val="Normalny"/>
    <w:rsid w:val="00CD54A5"/>
    <w:rPr>
      <w:rFonts w:ascii="Tahoma" w:hAnsi="Tahoma" w:cs="Wingdings"/>
      <w:sz w:val="16"/>
      <w:szCs w:val="16"/>
    </w:rPr>
  </w:style>
  <w:style w:type="paragraph" w:customStyle="1" w:styleId="Zawartoramki">
    <w:name w:val="Zawartość ramki"/>
    <w:basedOn w:val="Tekstpodstawowy"/>
    <w:rsid w:val="00CD54A5"/>
  </w:style>
  <w:style w:type="paragraph" w:customStyle="1" w:styleId="Zawartotabeli">
    <w:name w:val="Zawartość tabeli"/>
    <w:basedOn w:val="Normalny"/>
    <w:rsid w:val="00CD54A5"/>
    <w:pPr>
      <w:suppressLineNumbers/>
    </w:pPr>
  </w:style>
  <w:style w:type="paragraph" w:customStyle="1" w:styleId="Nagwektabeli">
    <w:name w:val="Nagłówek tabeli"/>
    <w:basedOn w:val="Zawartotabeli"/>
    <w:rsid w:val="00CD54A5"/>
    <w:pPr>
      <w:jc w:val="center"/>
    </w:pPr>
    <w:rPr>
      <w:b/>
      <w:bCs/>
      <w:i/>
      <w:iCs/>
    </w:rPr>
  </w:style>
  <w:style w:type="paragraph" w:customStyle="1" w:styleId="Tekstpodstawowy32">
    <w:name w:val="Tekst podstawowy 32"/>
    <w:basedOn w:val="Normalny"/>
    <w:rsid w:val="00CD54A5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rsid w:val="00CD54A5"/>
    <w:pPr>
      <w:spacing w:after="120" w:line="480" w:lineRule="auto"/>
      <w:ind w:left="283"/>
    </w:pPr>
  </w:style>
  <w:style w:type="paragraph" w:customStyle="1" w:styleId="pkt">
    <w:name w:val="pkt"/>
    <w:basedOn w:val="Normalny"/>
    <w:rsid w:val="00CD54A5"/>
    <w:pPr>
      <w:suppressAutoHyphens w:val="0"/>
      <w:autoSpaceDE w:val="0"/>
      <w:spacing w:before="60" w:after="60"/>
      <w:ind w:left="851" w:hanging="295"/>
      <w:jc w:val="both"/>
    </w:pPr>
    <w:rPr>
      <w:szCs w:val="24"/>
    </w:rPr>
  </w:style>
  <w:style w:type="paragraph" w:customStyle="1" w:styleId="Tekstpodstawowy22">
    <w:name w:val="Tekst podstawowy 22"/>
    <w:basedOn w:val="Normalny"/>
    <w:rsid w:val="00CD54A5"/>
    <w:rPr>
      <w:b/>
      <w:sz w:val="22"/>
    </w:rPr>
  </w:style>
  <w:style w:type="paragraph" w:customStyle="1" w:styleId="Tekstpodstawowywcity32">
    <w:name w:val="Tekst podstawowy wcięty 32"/>
    <w:basedOn w:val="Normalny"/>
    <w:rsid w:val="00CD54A5"/>
    <w:pPr>
      <w:suppressAutoHyphens w:val="0"/>
      <w:ind w:left="426" w:hanging="426"/>
      <w:jc w:val="both"/>
    </w:pPr>
    <w:rPr>
      <w:sz w:val="20"/>
    </w:rPr>
  </w:style>
  <w:style w:type="paragraph" w:customStyle="1" w:styleId="tyt">
    <w:name w:val="tyt"/>
    <w:basedOn w:val="Normalny"/>
    <w:rsid w:val="00CD54A5"/>
    <w:pPr>
      <w:keepNext/>
      <w:suppressAutoHyphens w:val="0"/>
      <w:autoSpaceDE w:val="0"/>
      <w:spacing w:before="60" w:after="60"/>
      <w:jc w:val="center"/>
    </w:pPr>
    <w:rPr>
      <w:b/>
      <w:bCs/>
      <w:szCs w:val="24"/>
    </w:rPr>
  </w:style>
  <w:style w:type="paragraph" w:styleId="Tekstprzypisudolnego">
    <w:name w:val="footnote text"/>
    <w:basedOn w:val="Normalny"/>
    <w:rsid w:val="00CD54A5"/>
    <w:rPr>
      <w:sz w:val="20"/>
    </w:rPr>
  </w:style>
  <w:style w:type="paragraph" w:customStyle="1" w:styleId="FR1">
    <w:name w:val="FR1"/>
    <w:rsid w:val="00CD54A5"/>
    <w:pPr>
      <w:widowControl w:val="0"/>
      <w:suppressAutoHyphens/>
      <w:spacing w:line="312" w:lineRule="auto"/>
      <w:ind w:left="840" w:right="400"/>
    </w:pPr>
    <w:rPr>
      <w:rFonts w:ascii="Arial" w:eastAsia="Arial" w:hAnsi="Arial" w:cs="Arial"/>
      <w:sz w:val="18"/>
      <w:lang w:eastAsia="ar-SA"/>
    </w:rPr>
  </w:style>
  <w:style w:type="paragraph" w:customStyle="1" w:styleId="ust">
    <w:name w:val="ust"/>
    <w:rsid w:val="00CD54A5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Tekstdymka1">
    <w:name w:val="Tekst dymka1"/>
    <w:basedOn w:val="Normalny"/>
    <w:rsid w:val="00CD54A5"/>
    <w:rPr>
      <w:rFonts w:ascii="Tahoma" w:hAnsi="Tahoma" w:cs="Wingdings"/>
      <w:sz w:val="16"/>
      <w:szCs w:val="16"/>
    </w:rPr>
  </w:style>
  <w:style w:type="paragraph" w:styleId="Spistreci1">
    <w:name w:val="toc 1"/>
    <w:basedOn w:val="Normalny"/>
    <w:next w:val="Normalny"/>
    <w:rsid w:val="00CD54A5"/>
    <w:pPr>
      <w:tabs>
        <w:tab w:val="right" w:leader="dot" w:pos="9062"/>
      </w:tabs>
    </w:pPr>
    <w:rPr>
      <w:rFonts w:ascii="Tahoma" w:hAnsi="Tahoma" w:cs="Wingdings"/>
      <w:b/>
      <w:bCs/>
      <w:kern w:val="1"/>
      <w:szCs w:val="24"/>
      <w:u w:val="single"/>
    </w:rPr>
  </w:style>
  <w:style w:type="paragraph" w:styleId="Spistreci2">
    <w:name w:val="toc 2"/>
    <w:basedOn w:val="Normalny"/>
    <w:next w:val="Normalny"/>
    <w:rsid w:val="00CD54A5"/>
    <w:pPr>
      <w:tabs>
        <w:tab w:val="right" w:leader="dot" w:pos="9062"/>
      </w:tabs>
      <w:ind w:left="240"/>
    </w:pPr>
    <w:rPr>
      <w:rFonts w:ascii="Tahoma" w:hAnsi="Tahoma" w:cs="Wingdings"/>
      <w:b/>
      <w:bCs/>
      <w:sz w:val="20"/>
    </w:rPr>
  </w:style>
  <w:style w:type="paragraph" w:styleId="Spistreci3">
    <w:name w:val="toc 3"/>
    <w:basedOn w:val="Normalny"/>
    <w:next w:val="Normalny"/>
    <w:rsid w:val="00CD54A5"/>
    <w:pPr>
      <w:ind w:left="480"/>
    </w:pPr>
    <w:rPr>
      <w:szCs w:val="24"/>
    </w:rPr>
  </w:style>
  <w:style w:type="paragraph" w:styleId="Spistreci4">
    <w:name w:val="toc 4"/>
    <w:basedOn w:val="Normalny"/>
    <w:next w:val="Normalny"/>
    <w:rsid w:val="00CD54A5"/>
    <w:pPr>
      <w:ind w:left="72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Paweł</dc:creator>
  <cp:keywords/>
  <cp:lastModifiedBy>autor</cp:lastModifiedBy>
  <cp:revision>4</cp:revision>
  <cp:lastPrinted>2016-04-18T07:58:00Z</cp:lastPrinted>
  <dcterms:created xsi:type="dcterms:W3CDTF">2023-01-03T12:23:00Z</dcterms:created>
  <dcterms:modified xsi:type="dcterms:W3CDTF">2023-01-03T13:19:00Z</dcterms:modified>
</cp:coreProperties>
</file>